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6FC" w:rsidRDefault="007946FC" w:rsidP="007946FC">
      <w:pPr>
        <w:widowControl w:val="0"/>
        <w:autoSpaceDE w:val="0"/>
        <w:autoSpaceDN w:val="0"/>
        <w:adjustRightInd w:val="0"/>
        <w:spacing w:after="240"/>
        <w:rPr>
          <w:rFonts w:ascii="Times" w:hAnsi="Times" w:cs="Times"/>
        </w:rPr>
      </w:pPr>
      <w:r>
        <w:rPr>
          <w:rFonts w:ascii="Times" w:hAnsi="Times" w:cs="Times"/>
          <w:b/>
          <w:bCs/>
          <w:sz w:val="38"/>
          <w:szCs w:val="38"/>
        </w:rPr>
        <w:t xml:space="preserve">Overview </w:t>
      </w:r>
    </w:p>
    <w:p w:rsidR="007946FC" w:rsidRDefault="007946FC" w:rsidP="007946FC">
      <w:pPr>
        <w:widowControl w:val="0"/>
        <w:autoSpaceDE w:val="0"/>
        <w:autoSpaceDN w:val="0"/>
        <w:adjustRightInd w:val="0"/>
        <w:spacing w:after="240"/>
        <w:rPr>
          <w:rFonts w:ascii="Times" w:hAnsi="Times" w:cs="Times"/>
        </w:rPr>
      </w:pPr>
      <w:r>
        <w:rPr>
          <w:rFonts w:ascii="Times" w:hAnsi="Times" w:cs="Times"/>
          <w:sz w:val="26"/>
          <w:szCs w:val="26"/>
        </w:rPr>
        <w:t>Sailfish is a tool for transcript quantification from RNA-</w:t>
      </w:r>
      <w:proofErr w:type="spellStart"/>
      <w:r>
        <w:rPr>
          <w:rFonts w:ascii="Times" w:hAnsi="Times" w:cs="Times"/>
          <w:sz w:val="26"/>
          <w:szCs w:val="26"/>
        </w:rPr>
        <w:t>seq</w:t>
      </w:r>
      <w:proofErr w:type="spellEnd"/>
      <w:r>
        <w:rPr>
          <w:rFonts w:ascii="Times" w:hAnsi="Times" w:cs="Times"/>
          <w:sz w:val="26"/>
          <w:szCs w:val="26"/>
        </w:rPr>
        <w:t xml:space="preserve"> data. It requires a set of target transcripts (either from a reference or </w:t>
      </w:r>
      <w:r>
        <w:rPr>
          <w:rFonts w:ascii="Times" w:hAnsi="Times" w:cs="Times"/>
          <w:i/>
          <w:iCs/>
          <w:sz w:val="26"/>
          <w:szCs w:val="26"/>
        </w:rPr>
        <w:t xml:space="preserve">de-novo </w:t>
      </w:r>
      <w:r>
        <w:rPr>
          <w:rFonts w:ascii="Times" w:hAnsi="Times" w:cs="Times"/>
          <w:sz w:val="26"/>
          <w:szCs w:val="26"/>
        </w:rPr>
        <w:t xml:space="preserve">assembly) to quantify. All you need to run Sailfish is a </w:t>
      </w:r>
      <w:proofErr w:type="spellStart"/>
      <w:r>
        <w:rPr>
          <w:rFonts w:ascii="Times" w:hAnsi="Times" w:cs="Times"/>
          <w:sz w:val="26"/>
          <w:szCs w:val="26"/>
        </w:rPr>
        <w:t>fasta</w:t>
      </w:r>
      <w:proofErr w:type="spellEnd"/>
      <w:r>
        <w:rPr>
          <w:rFonts w:ascii="Times" w:hAnsi="Times" w:cs="Times"/>
          <w:sz w:val="26"/>
          <w:szCs w:val="26"/>
        </w:rPr>
        <w:t xml:space="preserve"> file containing your reference transcripts and a (set of) </w:t>
      </w:r>
      <w:proofErr w:type="spellStart"/>
      <w:r>
        <w:rPr>
          <w:rFonts w:ascii="Times" w:hAnsi="Times" w:cs="Times"/>
          <w:sz w:val="26"/>
          <w:szCs w:val="26"/>
        </w:rPr>
        <w:t>fasta</w:t>
      </w:r>
      <w:proofErr w:type="spellEnd"/>
      <w:r>
        <w:rPr>
          <w:rFonts w:ascii="Times" w:hAnsi="Times" w:cs="Times"/>
          <w:sz w:val="26"/>
          <w:szCs w:val="26"/>
        </w:rPr>
        <w:t>/</w:t>
      </w:r>
      <w:proofErr w:type="spellStart"/>
      <w:r>
        <w:rPr>
          <w:rFonts w:ascii="Times" w:hAnsi="Times" w:cs="Times"/>
          <w:sz w:val="26"/>
          <w:szCs w:val="26"/>
        </w:rPr>
        <w:t>fastq</w:t>
      </w:r>
      <w:proofErr w:type="spellEnd"/>
      <w:r>
        <w:rPr>
          <w:rFonts w:ascii="Times" w:hAnsi="Times" w:cs="Times"/>
          <w:sz w:val="26"/>
          <w:szCs w:val="26"/>
        </w:rPr>
        <w:t xml:space="preserve"> file(s) containing your reads. Sailfish runs in two phases</w:t>
      </w:r>
      <w:proofErr w:type="gramStart"/>
      <w:r>
        <w:rPr>
          <w:rFonts w:ascii="Times" w:hAnsi="Times" w:cs="Times"/>
          <w:sz w:val="26"/>
          <w:szCs w:val="26"/>
        </w:rPr>
        <w:t>;</w:t>
      </w:r>
      <w:proofErr w:type="gramEnd"/>
      <w:r>
        <w:rPr>
          <w:rFonts w:ascii="Times" w:hAnsi="Times" w:cs="Times"/>
          <w:sz w:val="26"/>
          <w:szCs w:val="26"/>
        </w:rPr>
        <w:t xml:space="preserve"> indexing and quantification. The indexing step is independent of the reads, and only need to be run one for a particular set of reference transcripts and choice of k (the k-</w:t>
      </w:r>
      <w:proofErr w:type="spellStart"/>
      <w:r>
        <w:rPr>
          <w:rFonts w:ascii="Times" w:hAnsi="Times" w:cs="Times"/>
          <w:sz w:val="26"/>
          <w:szCs w:val="26"/>
        </w:rPr>
        <w:t>mer</w:t>
      </w:r>
      <w:proofErr w:type="spellEnd"/>
      <w:r>
        <w:rPr>
          <w:rFonts w:ascii="Times" w:hAnsi="Times" w:cs="Times"/>
          <w:sz w:val="26"/>
          <w:szCs w:val="26"/>
        </w:rPr>
        <w:t xml:space="preserve"> size). The quantification step, obviously, is specific to the set of RNA-</w:t>
      </w:r>
      <w:proofErr w:type="spellStart"/>
      <w:r>
        <w:rPr>
          <w:rFonts w:ascii="Times" w:hAnsi="Times" w:cs="Times"/>
          <w:sz w:val="26"/>
          <w:szCs w:val="26"/>
        </w:rPr>
        <w:t>seq</w:t>
      </w:r>
      <w:proofErr w:type="spellEnd"/>
      <w:r>
        <w:rPr>
          <w:rFonts w:ascii="Times" w:hAnsi="Times" w:cs="Times"/>
          <w:sz w:val="26"/>
          <w:szCs w:val="26"/>
        </w:rPr>
        <w:t xml:space="preserve"> reads and is thus run more frequently. </w:t>
      </w:r>
    </w:p>
    <w:p w:rsidR="007946FC" w:rsidRDefault="007946FC" w:rsidP="007946FC">
      <w:pPr>
        <w:widowControl w:val="0"/>
        <w:autoSpaceDE w:val="0"/>
        <w:autoSpaceDN w:val="0"/>
        <w:adjustRightInd w:val="0"/>
        <w:spacing w:after="240"/>
        <w:rPr>
          <w:rFonts w:ascii="Times" w:hAnsi="Times" w:cs="Times"/>
        </w:rPr>
      </w:pPr>
      <w:r>
        <w:rPr>
          <w:rFonts w:ascii="Times" w:hAnsi="Times" w:cs="Times"/>
          <w:b/>
          <w:bCs/>
          <w:sz w:val="32"/>
          <w:szCs w:val="32"/>
        </w:rPr>
        <w:t xml:space="preserve">Indexing </w:t>
      </w:r>
    </w:p>
    <w:p w:rsidR="007946FC" w:rsidRDefault="007946FC" w:rsidP="007946FC">
      <w:pPr>
        <w:widowControl w:val="0"/>
        <w:autoSpaceDE w:val="0"/>
        <w:autoSpaceDN w:val="0"/>
        <w:adjustRightInd w:val="0"/>
        <w:spacing w:after="240"/>
        <w:rPr>
          <w:rFonts w:ascii="Times" w:hAnsi="Times" w:cs="Times"/>
        </w:rPr>
      </w:pPr>
      <w:r>
        <w:rPr>
          <w:rFonts w:ascii="Times" w:hAnsi="Times" w:cs="Times"/>
          <w:sz w:val="26"/>
          <w:szCs w:val="26"/>
        </w:rPr>
        <w:t xml:space="preserve">To quantify the abundance, in a sample, of a set of target transcripts, you must first create a Sailfish index of this transcript set. The Sailfish index is actually just a collection of different files, kept together inside of a directory (the directory itself is referred to as the index), that allow Sailfish to efficiently access the information it needs about the target transcripts. </w:t>
      </w:r>
    </w:p>
    <w:p w:rsidR="007946FC" w:rsidRDefault="007946FC" w:rsidP="007946FC">
      <w:pPr>
        <w:widowControl w:val="0"/>
        <w:autoSpaceDE w:val="0"/>
        <w:autoSpaceDN w:val="0"/>
        <w:adjustRightInd w:val="0"/>
        <w:spacing w:after="240"/>
        <w:rPr>
          <w:rFonts w:ascii="Times" w:hAnsi="Times" w:cs="Times"/>
        </w:rPr>
      </w:pPr>
      <w:r>
        <w:rPr>
          <w:rFonts w:ascii="Times" w:hAnsi="Times" w:cs="Times"/>
          <w:sz w:val="26"/>
          <w:szCs w:val="26"/>
        </w:rPr>
        <w:t xml:space="preserve">The generation of the Sailfish index is performed via the Sailfish index command. Like all user-level commands in Sailfish, index is a subcommand of the main Sailfish program. Thus, the index command is invoked as: </w:t>
      </w:r>
    </w:p>
    <w:p w:rsidR="007946FC" w:rsidRDefault="007946FC" w:rsidP="007946FC">
      <w:pPr>
        <w:widowControl w:val="0"/>
        <w:autoSpaceDE w:val="0"/>
        <w:autoSpaceDN w:val="0"/>
        <w:adjustRightInd w:val="0"/>
        <w:rPr>
          <w:rFonts w:ascii="Times" w:hAnsi="Times" w:cs="Times"/>
          <w:sz w:val="26"/>
          <w:szCs w:val="26"/>
        </w:rPr>
      </w:pPr>
      <w:r>
        <w:rPr>
          <w:rFonts w:ascii="Times" w:hAnsi="Times" w:cs="Times"/>
          <w:sz w:val="26"/>
          <w:szCs w:val="26"/>
        </w:rPr>
        <w:t xml:space="preserve">&gt; </w:t>
      </w:r>
      <w:proofErr w:type="gramStart"/>
      <w:r>
        <w:rPr>
          <w:rFonts w:ascii="Times" w:hAnsi="Times" w:cs="Times"/>
          <w:sz w:val="26"/>
          <w:szCs w:val="26"/>
        </w:rPr>
        <w:t>sailfish</w:t>
      </w:r>
      <w:proofErr w:type="gramEnd"/>
      <w:r>
        <w:rPr>
          <w:rFonts w:ascii="Times" w:hAnsi="Times" w:cs="Times"/>
          <w:sz w:val="26"/>
          <w:szCs w:val="26"/>
        </w:rPr>
        <w:t xml:space="preserve"> index [options]</w:t>
      </w:r>
    </w:p>
    <w:p w:rsidR="007946FC" w:rsidRDefault="007946FC" w:rsidP="007946FC">
      <w:pPr>
        <w:widowControl w:val="0"/>
        <w:autoSpaceDE w:val="0"/>
        <w:autoSpaceDN w:val="0"/>
        <w:adjustRightInd w:val="0"/>
        <w:spacing w:after="240"/>
        <w:rPr>
          <w:rFonts w:ascii="Times" w:hAnsi="Times" w:cs="Times"/>
        </w:rPr>
      </w:pPr>
      <w:r>
        <w:rPr>
          <w:rFonts w:ascii="Times" w:hAnsi="Times" w:cs="Times"/>
          <w:sz w:val="26"/>
          <w:szCs w:val="26"/>
        </w:rPr>
        <w:t xml:space="preserve">The </w:t>
      </w:r>
      <w:proofErr w:type="gramStart"/>
      <w:r>
        <w:rPr>
          <w:rFonts w:ascii="Times" w:hAnsi="Times" w:cs="Times"/>
          <w:sz w:val="26"/>
          <w:szCs w:val="26"/>
        </w:rPr>
        <w:t>list of options are</w:t>
      </w:r>
      <w:proofErr w:type="gramEnd"/>
      <w:r>
        <w:rPr>
          <w:rFonts w:ascii="Times" w:hAnsi="Times" w:cs="Times"/>
          <w:sz w:val="26"/>
          <w:szCs w:val="26"/>
        </w:rPr>
        <w:t xml:space="preserve"> as follows: </w:t>
      </w:r>
    </w:p>
    <w:p w:rsidR="007946FC" w:rsidRDefault="007946FC" w:rsidP="007946FC">
      <w:pPr>
        <w:widowControl w:val="0"/>
        <w:numPr>
          <w:ilvl w:val="0"/>
          <w:numId w:val="1"/>
        </w:numPr>
        <w:tabs>
          <w:tab w:val="left" w:pos="220"/>
          <w:tab w:val="left" w:pos="720"/>
        </w:tabs>
        <w:autoSpaceDE w:val="0"/>
        <w:autoSpaceDN w:val="0"/>
        <w:adjustRightInd w:val="0"/>
        <w:spacing w:after="266"/>
        <w:ind w:hanging="720"/>
        <w:rPr>
          <w:rFonts w:ascii="Times" w:hAnsi="Times" w:cs="Times"/>
          <w:sz w:val="26"/>
          <w:szCs w:val="26"/>
        </w:rPr>
      </w:pPr>
      <w:r>
        <w:rPr>
          <w:rFonts w:ascii="Times" w:hAnsi="Times" w:cs="Times"/>
          <w:b/>
          <w:bCs/>
          <w:sz w:val="26"/>
          <w:szCs w:val="26"/>
        </w:rPr>
        <w:t>-</w:t>
      </w:r>
      <w:proofErr w:type="gramStart"/>
      <w:r>
        <w:rPr>
          <w:rFonts w:ascii="Times" w:hAnsi="Times" w:cs="Times"/>
          <w:b/>
          <w:bCs/>
          <w:sz w:val="26"/>
          <w:szCs w:val="26"/>
        </w:rPr>
        <w:t>v</w:t>
      </w:r>
      <w:proofErr w:type="gramEnd"/>
      <w:r>
        <w:rPr>
          <w:rFonts w:ascii="Times" w:hAnsi="Times" w:cs="Times"/>
          <w:b/>
          <w:bCs/>
          <w:sz w:val="26"/>
          <w:szCs w:val="26"/>
        </w:rPr>
        <w:t xml:space="preserve"> | –version </w:t>
      </w:r>
      <w:r>
        <w:rPr>
          <w:rFonts w:ascii="Times" w:hAnsi="Times" w:cs="Times"/>
          <w:sz w:val="26"/>
          <w:szCs w:val="26"/>
        </w:rPr>
        <w:t>Print the version of Sailfish being used and exit  </w:t>
      </w:r>
    </w:p>
    <w:p w:rsidR="007946FC" w:rsidRDefault="007946FC" w:rsidP="007946FC">
      <w:pPr>
        <w:widowControl w:val="0"/>
        <w:numPr>
          <w:ilvl w:val="0"/>
          <w:numId w:val="1"/>
        </w:numPr>
        <w:tabs>
          <w:tab w:val="left" w:pos="220"/>
          <w:tab w:val="left" w:pos="720"/>
        </w:tabs>
        <w:autoSpaceDE w:val="0"/>
        <w:autoSpaceDN w:val="0"/>
        <w:adjustRightInd w:val="0"/>
        <w:spacing w:after="266"/>
        <w:ind w:hanging="720"/>
        <w:rPr>
          <w:rFonts w:ascii="Times" w:hAnsi="Times" w:cs="Times"/>
          <w:sz w:val="26"/>
          <w:szCs w:val="26"/>
        </w:rPr>
      </w:pPr>
      <w:r>
        <w:rPr>
          <w:rFonts w:ascii="Times" w:hAnsi="Times" w:cs="Times"/>
          <w:b/>
          <w:bCs/>
          <w:sz w:val="26"/>
          <w:szCs w:val="26"/>
        </w:rPr>
        <w:t>-</w:t>
      </w:r>
      <w:proofErr w:type="gramStart"/>
      <w:r>
        <w:rPr>
          <w:rFonts w:ascii="Times" w:hAnsi="Times" w:cs="Times"/>
          <w:b/>
          <w:bCs/>
          <w:sz w:val="26"/>
          <w:szCs w:val="26"/>
        </w:rPr>
        <w:t>h</w:t>
      </w:r>
      <w:proofErr w:type="gramEnd"/>
      <w:r>
        <w:rPr>
          <w:rFonts w:ascii="Times" w:hAnsi="Times" w:cs="Times"/>
          <w:b/>
          <w:bCs/>
          <w:sz w:val="26"/>
          <w:szCs w:val="26"/>
        </w:rPr>
        <w:t xml:space="preserve"> | –help </w:t>
      </w:r>
      <w:r>
        <w:rPr>
          <w:rFonts w:ascii="Times" w:hAnsi="Times" w:cs="Times"/>
          <w:sz w:val="26"/>
          <w:szCs w:val="26"/>
        </w:rPr>
        <w:t>Print the help message describing the parameters  </w:t>
      </w:r>
    </w:p>
    <w:p w:rsidR="007946FC" w:rsidRDefault="007946FC" w:rsidP="007946FC">
      <w:pPr>
        <w:widowControl w:val="0"/>
        <w:numPr>
          <w:ilvl w:val="0"/>
          <w:numId w:val="1"/>
        </w:numPr>
        <w:tabs>
          <w:tab w:val="left" w:pos="220"/>
          <w:tab w:val="left" w:pos="720"/>
        </w:tabs>
        <w:autoSpaceDE w:val="0"/>
        <w:autoSpaceDN w:val="0"/>
        <w:adjustRightInd w:val="0"/>
        <w:spacing w:after="266"/>
        <w:ind w:hanging="720"/>
        <w:rPr>
          <w:rFonts w:ascii="Times" w:hAnsi="Times" w:cs="Times"/>
          <w:sz w:val="26"/>
          <w:szCs w:val="26"/>
        </w:rPr>
      </w:pPr>
      <w:r>
        <w:rPr>
          <w:rFonts w:ascii="Times" w:hAnsi="Times" w:cs="Times"/>
          <w:b/>
          <w:bCs/>
          <w:sz w:val="26"/>
          <w:szCs w:val="26"/>
        </w:rPr>
        <w:t>-</w:t>
      </w:r>
      <w:proofErr w:type="gramStart"/>
      <w:r>
        <w:rPr>
          <w:rFonts w:ascii="Times" w:hAnsi="Times" w:cs="Times"/>
          <w:b/>
          <w:bCs/>
          <w:sz w:val="26"/>
          <w:szCs w:val="26"/>
        </w:rPr>
        <w:t>t</w:t>
      </w:r>
      <w:proofErr w:type="gramEnd"/>
      <w:r>
        <w:rPr>
          <w:rFonts w:ascii="Times" w:hAnsi="Times" w:cs="Times"/>
          <w:b/>
          <w:bCs/>
          <w:sz w:val="26"/>
          <w:szCs w:val="26"/>
        </w:rPr>
        <w:t xml:space="preserve"> | –transcripts </w:t>
      </w:r>
      <w:r>
        <w:rPr>
          <w:rFonts w:ascii="Times" w:hAnsi="Times" w:cs="Times"/>
          <w:sz w:val="26"/>
          <w:szCs w:val="26"/>
        </w:rPr>
        <w:t>A FASTA format file containing the transcripts on which the index will be built.  </w:t>
      </w:r>
    </w:p>
    <w:p w:rsidR="007946FC" w:rsidRDefault="007946FC" w:rsidP="007946FC">
      <w:pPr>
        <w:widowControl w:val="0"/>
        <w:numPr>
          <w:ilvl w:val="0"/>
          <w:numId w:val="1"/>
        </w:numPr>
        <w:tabs>
          <w:tab w:val="left" w:pos="220"/>
          <w:tab w:val="left" w:pos="720"/>
        </w:tabs>
        <w:autoSpaceDE w:val="0"/>
        <w:autoSpaceDN w:val="0"/>
        <w:adjustRightInd w:val="0"/>
        <w:spacing w:after="266"/>
        <w:ind w:hanging="720"/>
        <w:rPr>
          <w:rFonts w:ascii="Times" w:hAnsi="Times" w:cs="Times"/>
          <w:sz w:val="26"/>
          <w:szCs w:val="26"/>
        </w:rPr>
      </w:pPr>
      <w:r>
        <w:rPr>
          <w:rFonts w:ascii="Times" w:hAnsi="Times" w:cs="Times"/>
          <w:b/>
          <w:bCs/>
          <w:sz w:val="26"/>
          <w:szCs w:val="26"/>
        </w:rPr>
        <w:t>-</w:t>
      </w:r>
      <w:proofErr w:type="gramStart"/>
      <w:r>
        <w:rPr>
          <w:rFonts w:ascii="Times" w:hAnsi="Times" w:cs="Times"/>
          <w:b/>
          <w:bCs/>
          <w:sz w:val="26"/>
          <w:szCs w:val="26"/>
        </w:rPr>
        <w:t>m</w:t>
      </w:r>
      <w:proofErr w:type="gramEnd"/>
      <w:r>
        <w:rPr>
          <w:rFonts w:ascii="Times" w:hAnsi="Times" w:cs="Times"/>
          <w:b/>
          <w:bCs/>
          <w:sz w:val="26"/>
          <w:szCs w:val="26"/>
        </w:rPr>
        <w:t xml:space="preserve"> | –</w:t>
      </w:r>
      <w:proofErr w:type="spellStart"/>
      <w:r>
        <w:rPr>
          <w:rFonts w:ascii="Times" w:hAnsi="Times" w:cs="Times"/>
          <w:b/>
          <w:bCs/>
          <w:sz w:val="26"/>
          <w:szCs w:val="26"/>
        </w:rPr>
        <w:t>tgmap</w:t>
      </w:r>
      <w:proofErr w:type="spellEnd"/>
      <w:r>
        <w:rPr>
          <w:rFonts w:ascii="Times" w:hAnsi="Times" w:cs="Times"/>
          <w:b/>
          <w:bCs/>
          <w:sz w:val="26"/>
          <w:szCs w:val="26"/>
        </w:rPr>
        <w:t xml:space="preserve"> </w:t>
      </w:r>
      <w:r>
        <w:rPr>
          <w:rFonts w:ascii="Times" w:hAnsi="Times" w:cs="Times"/>
          <w:sz w:val="26"/>
          <w:szCs w:val="26"/>
        </w:rPr>
        <w:t>Provide a transcript-to-gene map (currently unused)  </w:t>
      </w:r>
    </w:p>
    <w:p w:rsidR="007946FC" w:rsidRDefault="007946FC" w:rsidP="007946FC">
      <w:pPr>
        <w:widowControl w:val="0"/>
        <w:numPr>
          <w:ilvl w:val="0"/>
          <w:numId w:val="1"/>
        </w:numPr>
        <w:tabs>
          <w:tab w:val="left" w:pos="220"/>
          <w:tab w:val="left" w:pos="720"/>
        </w:tabs>
        <w:autoSpaceDE w:val="0"/>
        <w:autoSpaceDN w:val="0"/>
        <w:adjustRightInd w:val="0"/>
        <w:spacing w:after="266"/>
        <w:ind w:hanging="720"/>
        <w:rPr>
          <w:rFonts w:ascii="Times" w:hAnsi="Times" w:cs="Times"/>
          <w:sz w:val="26"/>
          <w:szCs w:val="26"/>
        </w:rPr>
      </w:pPr>
      <w:r>
        <w:rPr>
          <w:rFonts w:ascii="Times" w:hAnsi="Times" w:cs="Times"/>
          <w:b/>
          <w:bCs/>
          <w:sz w:val="26"/>
          <w:szCs w:val="26"/>
        </w:rPr>
        <w:t>-</w:t>
      </w:r>
      <w:proofErr w:type="gramStart"/>
      <w:r>
        <w:rPr>
          <w:rFonts w:ascii="Times" w:hAnsi="Times" w:cs="Times"/>
          <w:b/>
          <w:bCs/>
          <w:sz w:val="26"/>
          <w:szCs w:val="26"/>
        </w:rPr>
        <w:t>k</w:t>
      </w:r>
      <w:proofErr w:type="gramEnd"/>
      <w:r>
        <w:rPr>
          <w:rFonts w:ascii="Times" w:hAnsi="Times" w:cs="Times"/>
          <w:b/>
          <w:bCs/>
          <w:sz w:val="26"/>
          <w:szCs w:val="26"/>
        </w:rPr>
        <w:t xml:space="preserve"> | –</w:t>
      </w:r>
      <w:proofErr w:type="spellStart"/>
      <w:r>
        <w:rPr>
          <w:rFonts w:ascii="Times" w:hAnsi="Times" w:cs="Times"/>
          <w:b/>
          <w:bCs/>
          <w:sz w:val="26"/>
          <w:szCs w:val="26"/>
        </w:rPr>
        <w:t>kmerSize</w:t>
      </w:r>
      <w:proofErr w:type="spellEnd"/>
      <w:r>
        <w:rPr>
          <w:rFonts w:ascii="Times" w:hAnsi="Times" w:cs="Times"/>
          <w:b/>
          <w:bCs/>
          <w:sz w:val="26"/>
          <w:szCs w:val="26"/>
        </w:rPr>
        <w:t xml:space="preserve"> </w:t>
      </w:r>
      <w:r>
        <w:rPr>
          <w:rFonts w:ascii="Times" w:hAnsi="Times" w:cs="Times"/>
          <w:sz w:val="26"/>
          <w:szCs w:val="26"/>
        </w:rPr>
        <w:t>The size of the k-</w:t>
      </w:r>
      <w:proofErr w:type="spellStart"/>
      <w:r>
        <w:rPr>
          <w:rFonts w:ascii="Times" w:hAnsi="Times" w:cs="Times"/>
          <w:sz w:val="26"/>
          <w:szCs w:val="26"/>
        </w:rPr>
        <w:t>mer</w:t>
      </w:r>
      <w:proofErr w:type="spellEnd"/>
      <w:r>
        <w:rPr>
          <w:rFonts w:ascii="Times" w:hAnsi="Times" w:cs="Times"/>
          <w:sz w:val="26"/>
          <w:szCs w:val="26"/>
        </w:rPr>
        <w:t xml:space="preserve"> on which the index is built. There is a tradeoff here between the distinctiveness of the k-</w:t>
      </w:r>
      <w:proofErr w:type="spellStart"/>
      <w:r>
        <w:rPr>
          <w:rFonts w:ascii="Times" w:hAnsi="Times" w:cs="Times"/>
          <w:sz w:val="26"/>
          <w:szCs w:val="26"/>
        </w:rPr>
        <w:t>mers</w:t>
      </w:r>
      <w:proofErr w:type="spellEnd"/>
      <w:r>
        <w:rPr>
          <w:rFonts w:ascii="Times" w:hAnsi="Times" w:cs="Times"/>
          <w:sz w:val="26"/>
          <w:szCs w:val="26"/>
        </w:rPr>
        <w:t xml:space="preserve"> and their robustness to errors. The shorter the k-</w:t>
      </w:r>
      <w:proofErr w:type="spellStart"/>
      <w:r>
        <w:rPr>
          <w:rFonts w:ascii="Times" w:hAnsi="Times" w:cs="Times"/>
          <w:sz w:val="26"/>
          <w:szCs w:val="26"/>
        </w:rPr>
        <w:t>mers</w:t>
      </w:r>
      <w:proofErr w:type="spellEnd"/>
      <w:r>
        <w:rPr>
          <w:rFonts w:ascii="Times" w:hAnsi="Times" w:cs="Times"/>
          <w:sz w:val="26"/>
          <w:szCs w:val="26"/>
        </w:rPr>
        <w:t>, the more robust they will be to errors in the reads, but the longer the k-</w:t>
      </w:r>
      <w:proofErr w:type="spellStart"/>
      <w:r>
        <w:rPr>
          <w:rFonts w:ascii="Times" w:hAnsi="Times" w:cs="Times"/>
          <w:sz w:val="26"/>
          <w:szCs w:val="26"/>
        </w:rPr>
        <w:t>mers</w:t>
      </w:r>
      <w:proofErr w:type="spellEnd"/>
      <w:r>
        <w:rPr>
          <w:rFonts w:ascii="Times" w:hAnsi="Times" w:cs="Times"/>
          <w:sz w:val="26"/>
          <w:szCs w:val="26"/>
        </w:rPr>
        <w:t>, the more distinct they will be. We generally recommend using a k-</w:t>
      </w:r>
      <w:proofErr w:type="spellStart"/>
      <w:r>
        <w:rPr>
          <w:rFonts w:ascii="Times" w:hAnsi="Times" w:cs="Times"/>
          <w:sz w:val="26"/>
          <w:szCs w:val="26"/>
        </w:rPr>
        <w:t>mer</w:t>
      </w:r>
      <w:proofErr w:type="spellEnd"/>
      <w:r>
        <w:rPr>
          <w:rFonts w:ascii="Times" w:hAnsi="Times" w:cs="Times"/>
          <w:sz w:val="26"/>
          <w:szCs w:val="26"/>
        </w:rPr>
        <w:t xml:space="preserve"> size of at least 20. Because of the way k-</w:t>
      </w:r>
      <w:proofErr w:type="spellStart"/>
      <w:r>
        <w:rPr>
          <w:rFonts w:ascii="Times" w:hAnsi="Times" w:cs="Times"/>
          <w:sz w:val="26"/>
          <w:szCs w:val="26"/>
        </w:rPr>
        <w:t>mers</w:t>
      </w:r>
      <w:proofErr w:type="spellEnd"/>
      <w:r>
        <w:rPr>
          <w:rFonts w:ascii="Times" w:hAnsi="Times" w:cs="Times"/>
          <w:sz w:val="26"/>
          <w:szCs w:val="26"/>
        </w:rPr>
        <w:t xml:space="preserve"> are encoded in Sailfish, the current maximum k-</w:t>
      </w:r>
      <w:proofErr w:type="spellStart"/>
      <w:r>
        <w:rPr>
          <w:rFonts w:ascii="Times" w:hAnsi="Times" w:cs="Times"/>
          <w:sz w:val="26"/>
          <w:szCs w:val="26"/>
        </w:rPr>
        <w:t>mer</w:t>
      </w:r>
      <w:proofErr w:type="spellEnd"/>
      <w:r>
        <w:rPr>
          <w:rFonts w:ascii="Times" w:hAnsi="Times" w:cs="Times"/>
          <w:sz w:val="26"/>
          <w:szCs w:val="26"/>
        </w:rPr>
        <w:t xml:space="preserve"> size is 32, but this may change in the future.  </w:t>
      </w:r>
    </w:p>
    <w:p w:rsidR="007946FC" w:rsidRDefault="007946FC" w:rsidP="007946FC">
      <w:pPr>
        <w:widowControl w:val="0"/>
        <w:numPr>
          <w:ilvl w:val="0"/>
          <w:numId w:val="1"/>
        </w:numPr>
        <w:tabs>
          <w:tab w:val="left" w:pos="220"/>
          <w:tab w:val="left" w:pos="720"/>
        </w:tabs>
        <w:autoSpaceDE w:val="0"/>
        <w:autoSpaceDN w:val="0"/>
        <w:adjustRightInd w:val="0"/>
        <w:spacing w:after="266"/>
        <w:ind w:hanging="720"/>
        <w:rPr>
          <w:rFonts w:ascii="Times" w:hAnsi="Times" w:cs="Times"/>
          <w:sz w:val="26"/>
          <w:szCs w:val="26"/>
        </w:rPr>
      </w:pPr>
      <w:r>
        <w:rPr>
          <w:rFonts w:ascii="Times" w:hAnsi="Times" w:cs="Times"/>
          <w:b/>
          <w:bCs/>
          <w:sz w:val="26"/>
          <w:szCs w:val="26"/>
        </w:rPr>
        <w:t>-</w:t>
      </w:r>
      <w:proofErr w:type="gramStart"/>
      <w:r>
        <w:rPr>
          <w:rFonts w:ascii="Times" w:hAnsi="Times" w:cs="Times"/>
          <w:b/>
          <w:bCs/>
          <w:sz w:val="26"/>
          <w:szCs w:val="26"/>
        </w:rPr>
        <w:t>o</w:t>
      </w:r>
      <w:proofErr w:type="gramEnd"/>
      <w:r>
        <w:rPr>
          <w:rFonts w:ascii="Times" w:hAnsi="Times" w:cs="Times"/>
          <w:b/>
          <w:bCs/>
          <w:sz w:val="26"/>
          <w:szCs w:val="26"/>
        </w:rPr>
        <w:t xml:space="preserve"> | –out </w:t>
      </w:r>
      <w:r>
        <w:rPr>
          <w:rFonts w:ascii="Times" w:hAnsi="Times" w:cs="Times"/>
          <w:sz w:val="26"/>
          <w:szCs w:val="26"/>
        </w:rPr>
        <w:t>The directory in which the Sailfish index will be placed.  </w:t>
      </w:r>
    </w:p>
    <w:p w:rsidR="007946FC" w:rsidRDefault="007946FC" w:rsidP="007946FC">
      <w:pPr>
        <w:widowControl w:val="0"/>
        <w:numPr>
          <w:ilvl w:val="0"/>
          <w:numId w:val="2"/>
        </w:numPr>
        <w:tabs>
          <w:tab w:val="left" w:pos="220"/>
          <w:tab w:val="left" w:pos="720"/>
        </w:tabs>
        <w:autoSpaceDE w:val="0"/>
        <w:autoSpaceDN w:val="0"/>
        <w:adjustRightInd w:val="0"/>
        <w:spacing w:after="266"/>
        <w:ind w:hanging="720"/>
        <w:rPr>
          <w:rFonts w:ascii="Times" w:hAnsi="Times" w:cs="Times"/>
          <w:sz w:val="26"/>
          <w:szCs w:val="26"/>
        </w:rPr>
      </w:pPr>
      <w:r>
        <w:rPr>
          <w:rFonts w:ascii="Times" w:hAnsi="Times" w:cs="Times"/>
          <w:b/>
          <w:bCs/>
          <w:sz w:val="26"/>
          <w:szCs w:val="26"/>
        </w:rPr>
        <w:lastRenderedPageBreak/>
        <w:t>-</w:t>
      </w:r>
      <w:proofErr w:type="gramStart"/>
      <w:r>
        <w:rPr>
          <w:rFonts w:ascii="Times" w:hAnsi="Times" w:cs="Times"/>
          <w:b/>
          <w:bCs/>
          <w:sz w:val="26"/>
          <w:szCs w:val="26"/>
        </w:rPr>
        <w:t>p</w:t>
      </w:r>
      <w:proofErr w:type="gramEnd"/>
      <w:r>
        <w:rPr>
          <w:rFonts w:ascii="Times" w:hAnsi="Times" w:cs="Times"/>
          <w:b/>
          <w:bCs/>
          <w:sz w:val="26"/>
          <w:szCs w:val="26"/>
        </w:rPr>
        <w:t xml:space="preserve"> | –threads </w:t>
      </w:r>
      <w:r>
        <w:rPr>
          <w:rFonts w:ascii="Times" w:hAnsi="Times" w:cs="Times"/>
          <w:sz w:val="26"/>
          <w:szCs w:val="26"/>
        </w:rPr>
        <w:t>The maximum number of concurrent threads to use when building the index.  </w:t>
      </w:r>
    </w:p>
    <w:p w:rsidR="007946FC" w:rsidRDefault="007946FC" w:rsidP="007946FC">
      <w:pPr>
        <w:widowControl w:val="0"/>
        <w:numPr>
          <w:ilvl w:val="0"/>
          <w:numId w:val="2"/>
        </w:numPr>
        <w:tabs>
          <w:tab w:val="left" w:pos="220"/>
          <w:tab w:val="left" w:pos="720"/>
        </w:tabs>
        <w:autoSpaceDE w:val="0"/>
        <w:autoSpaceDN w:val="0"/>
        <w:adjustRightInd w:val="0"/>
        <w:spacing w:after="266"/>
        <w:ind w:hanging="720"/>
        <w:rPr>
          <w:rFonts w:ascii="Times" w:hAnsi="Times" w:cs="Times"/>
          <w:sz w:val="26"/>
          <w:szCs w:val="26"/>
        </w:rPr>
      </w:pPr>
      <w:r>
        <w:rPr>
          <w:rFonts w:ascii="Times" w:hAnsi="Times" w:cs="Times"/>
          <w:b/>
          <w:bCs/>
          <w:sz w:val="26"/>
          <w:szCs w:val="26"/>
        </w:rPr>
        <w:t>-</w:t>
      </w:r>
      <w:proofErr w:type="gramStart"/>
      <w:r>
        <w:rPr>
          <w:rFonts w:ascii="Times" w:hAnsi="Times" w:cs="Times"/>
          <w:b/>
          <w:bCs/>
          <w:sz w:val="26"/>
          <w:szCs w:val="26"/>
        </w:rPr>
        <w:t>f</w:t>
      </w:r>
      <w:proofErr w:type="gramEnd"/>
      <w:r>
        <w:rPr>
          <w:rFonts w:ascii="Times" w:hAnsi="Times" w:cs="Times"/>
          <w:b/>
          <w:bCs/>
          <w:sz w:val="26"/>
          <w:szCs w:val="26"/>
        </w:rPr>
        <w:t xml:space="preserve"> | –force </w:t>
      </w:r>
      <w:r>
        <w:rPr>
          <w:rFonts w:ascii="Times" w:hAnsi="Times" w:cs="Times"/>
          <w:sz w:val="26"/>
          <w:szCs w:val="26"/>
        </w:rPr>
        <w:t>If -o is provided with a directory that already exists, then force the re-building of the index, replacing the current contents of that directory.  To generate the Sailfish index for your reference set of transcripts, for example, you would run a command like the following:  &gt; sailfish index -t &lt;</w:t>
      </w:r>
      <w:proofErr w:type="spellStart"/>
      <w:r>
        <w:rPr>
          <w:rFonts w:ascii="Times" w:hAnsi="Times" w:cs="Times"/>
          <w:sz w:val="26"/>
          <w:szCs w:val="26"/>
        </w:rPr>
        <w:t>ref_transcripts</w:t>
      </w:r>
      <w:proofErr w:type="spellEnd"/>
      <w:r>
        <w:rPr>
          <w:rFonts w:ascii="Times" w:hAnsi="Times" w:cs="Times"/>
          <w:sz w:val="26"/>
          <w:szCs w:val="26"/>
        </w:rPr>
        <w:t>&gt; -o &lt;</w:t>
      </w:r>
      <w:proofErr w:type="spellStart"/>
      <w:r>
        <w:rPr>
          <w:rFonts w:ascii="Times" w:hAnsi="Times" w:cs="Times"/>
          <w:sz w:val="26"/>
          <w:szCs w:val="26"/>
        </w:rPr>
        <w:t>out_dir</w:t>
      </w:r>
      <w:proofErr w:type="spellEnd"/>
      <w:r>
        <w:rPr>
          <w:rFonts w:ascii="Times" w:hAnsi="Times" w:cs="Times"/>
          <w:sz w:val="26"/>
          <w:szCs w:val="26"/>
        </w:rPr>
        <w:t>&gt; -k &lt;</w:t>
      </w:r>
      <w:proofErr w:type="spellStart"/>
      <w:r>
        <w:rPr>
          <w:rFonts w:ascii="Times" w:hAnsi="Times" w:cs="Times"/>
          <w:sz w:val="26"/>
          <w:szCs w:val="26"/>
        </w:rPr>
        <w:t>kmer_len</w:t>
      </w:r>
      <w:proofErr w:type="spellEnd"/>
      <w:r>
        <w:rPr>
          <w:rFonts w:ascii="Times" w:hAnsi="Times" w:cs="Times"/>
          <w:sz w:val="26"/>
          <w:szCs w:val="26"/>
        </w:rPr>
        <w:t>&gt;</w:t>
      </w:r>
    </w:p>
    <w:p w:rsidR="007946FC" w:rsidRDefault="007946FC" w:rsidP="007946FC">
      <w:pPr>
        <w:widowControl w:val="0"/>
        <w:numPr>
          <w:ilvl w:val="0"/>
          <w:numId w:val="2"/>
        </w:numPr>
        <w:tabs>
          <w:tab w:val="left" w:pos="220"/>
          <w:tab w:val="left" w:pos="720"/>
        </w:tabs>
        <w:autoSpaceDE w:val="0"/>
        <w:autoSpaceDN w:val="0"/>
        <w:adjustRightInd w:val="0"/>
        <w:ind w:hanging="720"/>
        <w:rPr>
          <w:rFonts w:ascii="Times" w:hAnsi="Times" w:cs="Times"/>
          <w:sz w:val="26"/>
          <w:szCs w:val="26"/>
        </w:rPr>
      </w:pPr>
      <w:r>
        <w:rPr>
          <w:rFonts w:ascii="Courier" w:hAnsi="Courier" w:cs="Courier"/>
          <w:sz w:val="26"/>
          <w:szCs w:val="26"/>
        </w:rPr>
        <w:t> </w:t>
      </w:r>
      <w:r>
        <w:rPr>
          <w:rFonts w:ascii="Times" w:hAnsi="Times" w:cs="Times"/>
          <w:sz w:val="26"/>
          <w:szCs w:val="26"/>
        </w:rPr>
        <w:t>This will build a Sailfish index for k-</w:t>
      </w:r>
      <w:proofErr w:type="spellStart"/>
      <w:r>
        <w:rPr>
          <w:rFonts w:ascii="Times" w:hAnsi="Times" w:cs="Times"/>
          <w:sz w:val="26"/>
          <w:szCs w:val="26"/>
        </w:rPr>
        <w:t>mers</w:t>
      </w:r>
      <w:proofErr w:type="spellEnd"/>
      <w:r>
        <w:rPr>
          <w:rFonts w:ascii="Times" w:hAnsi="Times" w:cs="Times"/>
          <w:sz w:val="26"/>
          <w:szCs w:val="26"/>
        </w:rPr>
        <w:t xml:space="preserve"> of length &lt;</w:t>
      </w:r>
      <w:proofErr w:type="spellStart"/>
      <w:r>
        <w:rPr>
          <w:rFonts w:ascii="Times" w:hAnsi="Times" w:cs="Times"/>
          <w:sz w:val="26"/>
          <w:szCs w:val="26"/>
        </w:rPr>
        <w:t>kmer_len</w:t>
      </w:r>
      <w:proofErr w:type="spellEnd"/>
      <w:r>
        <w:rPr>
          <w:rFonts w:ascii="Times" w:hAnsi="Times" w:cs="Times"/>
          <w:sz w:val="26"/>
          <w:szCs w:val="26"/>
        </w:rPr>
        <w:t>&gt; for the reference transcripts provided in the file &lt;</w:t>
      </w:r>
      <w:proofErr w:type="spellStart"/>
      <w:r>
        <w:rPr>
          <w:rFonts w:ascii="Times" w:hAnsi="Times" w:cs="Times"/>
          <w:sz w:val="26"/>
          <w:szCs w:val="26"/>
        </w:rPr>
        <w:t>ref_transcripts</w:t>
      </w:r>
      <w:proofErr w:type="spellEnd"/>
      <w:r>
        <w:rPr>
          <w:rFonts w:ascii="Times" w:hAnsi="Times" w:cs="Times"/>
          <w:sz w:val="26"/>
          <w:szCs w:val="26"/>
        </w:rPr>
        <w:t>&gt; and place the index under the directory &lt;</w:t>
      </w:r>
      <w:proofErr w:type="spellStart"/>
      <w:r>
        <w:rPr>
          <w:rFonts w:ascii="Times" w:hAnsi="Times" w:cs="Times"/>
          <w:sz w:val="26"/>
          <w:szCs w:val="26"/>
        </w:rPr>
        <w:t>out_dir</w:t>
      </w:r>
      <w:proofErr w:type="spellEnd"/>
      <w:r>
        <w:rPr>
          <w:rFonts w:ascii="Times" w:hAnsi="Times" w:cs="Times"/>
          <w:sz w:val="26"/>
          <w:szCs w:val="26"/>
        </w:rPr>
        <w:t>&gt;.  </w:t>
      </w:r>
      <w:r>
        <w:rPr>
          <w:rFonts w:ascii="Times" w:hAnsi="Times" w:cs="Times"/>
          <w:b/>
          <w:bCs/>
          <w:sz w:val="32"/>
          <w:szCs w:val="32"/>
        </w:rPr>
        <w:t xml:space="preserve">Quantification </w:t>
      </w:r>
      <w:r>
        <w:rPr>
          <w:rFonts w:ascii="Times" w:hAnsi="Times" w:cs="Times"/>
          <w:sz w:val="26"/>
          <w:szCs w:val="26"/>
        </w:rPr>
        <w:t> Now that you have generated the Sailfish index (say that it’s the directory &lt;</w:t>
      </w:r>
      <w:proofErr w:type="spellStart"/>
      <w:r>
        <w:rPr>
          <w:rFonts w:ascii="Times" w:hAnsi="Times" w:cs="Times"/>
          <w:sz w:val="26"/>
          <w:szCs w:val="26"/>
        </w:rPr>
        <w:t>index_dir</w:t>
      </w:r>
      <w:proofErr w:type="spellEnd"/>
      <w:r>
        <w:rPr>
          <w:rFonts w:ascii="Times" w:hAnsi="Times" w:cs="Times"/>
          <w:sz w:val="26"/>
          <w:szCs w:val="26"/>
        </w:rPr>
        <w:t>&gt; — this corresponds to the &lt;</w:t>
      </w:r>
      <w:proofErr w:type="spellStart"/>
      <w:r>
        <w:rPr>
          <w:rFonts w:ascii="Times" w:hAnsi="Times" w:cs="Times"/>
          <w:sz w:val="26"/>
          <w:szCs w:val="26"/>
        </w:rPr>
        <w:t>out_dir</w:t>
      </w:r>
      <w:proofErr w:type="spellEnd"/>
      <w:r>
        <w:rPr>
          <w:rFonts w:ascii="Times" w:hAnsi="Times" w:cs="Times"/>
          <w:sz w:val="26"/>
          <w:szCs w:val="26"/>
        </w:rPr>
        <w:t>&gt; argument provided in the previous step), you can quantify the transcript expression for a given set of  reads. Just like the indexing is performed via the index sub-command of Sailfish, quantification is performed via the quant sub-command. The quantification command is invoked as follows:  &gt; sailfish quant [options]</w:t>
      </w:r>
    </w:p>
    <w:p w:rsidR="007946FC" w:rsidRDefault="007946FC" w:rsidP="007946FC">
      <w:pPr>
        <w:widowControl w:val="0"/>
        <w:numPr>
          <w:ilvl w:val="0"/>
          <w:numId w:val="2"/>
        </w:numPr>
        <w:tabs>
          <w:tab w:val="left" w:pos="220"/>
          <w:tab w:val="left" w:pos="720"/>
        </w:tabs>
        <w:autoSpaceDE w:val="0"/>
        <w:autoSpaceDN w:val="0"/>
        <w:adjustRightInd w:val="0"/>
        <w:ind w:hanging="720"/>
        <w:rPr>
          <w:rFonts w:ascii="Times" w:hAnsi="Times" w:cs="Times"/>
          <w:sz w:val="26"/>
          <w:szCs w:val="26"/>
        </w:rPr>
      </w:pPr>
      <w:r>
        <w:rPr>
          <w:rFonts w:ascii="Courier" w:hAnsi="Courier" w:cs="Courier"/>
          <w:sz w:val="26"/>
          <w:szCs w:val="26"/>
        </w:rPr>
        <w:t> </w:t>
      </w:r>
      <w:r>
        <w:rPr>
          <w:rFonts w:ascii="Times" w:hAnsi="Times" w:cs="Times"/>
          <w:sz w:val="26"/>
          <w:szCs w:val="26"/>
        </w:rPr>
        <w:t>The list of options are as follows:  </w:t>
      </w:r>
    </w:p>
    <w:p w:rsidR="007946FC" w:rsidRDefault="007946FC" w:rsidP="007946FC">
      <w:pPr>
        <w:widowControl w:val="0"/>
        <w:numPr>
          <w:ilvl w:val="0"/>
          <w:numId w:val="3"/>
        </w:numPr>
        <w:tabs>
          <w:tab w:val="left" w:pos="220"/>
          <w:tab w:val="left" w:pos="720"/>
        </w:tabs>
        <w:autoSpaceDE w:val="0"/>
        <w:autoSpaceDN w:val="0"/>
        <w:adjustRightInd w:val="0"/>
        <w:spacing w:after="266"/>
        <w:ind w:hanging="720"/>
        <w:rPr>
          <w:rFonts w:ascii="Times" w:hAnsi="Times" w:cs="Times"/>
          <w:sz w:val="26"/>
          <w:szCs w:val="26"/>
        </w:rPr>
      </w:pPr>
      <w:r>
        <w:rPr>
          <w:rFonts w:ascii="Times" w:hAnsi="Times" w:cs="Times"/>
          <w:b/>
          <w:bCs/>
          <w:sz w:val="26"/>
          <w:szCs w:val="26"/>
        </w:rPr>
        <w:t>-</w:t>
      </w:r>
      <w:proofErr w:type="gramStart"/>
      <w:r>
        <w:rPr>
          <w:rFonts w:ascii="Times" w:hAnsi="Times" w:cs="Times"/>
          <w:b/>
          <w:bCs/>
          <w:sz w:val="26"/>
          <w:szCs w:val="26"/>
        </w:rPr>
        <w:t>v</w:t>
      </w:r>
      <w:proofErr w:type="gramEnd"/>
      <w:r>
        <w:rPr>
          <w:rFonts w:ascii="Times" w:hAnsi="Times" w:cs="Times"/>
          <w:b/>
          <w:bCs/>
          <w:sz w:val="26"/>
          <w:szCs w:val="26"/>
        </w:rPr>
        <w:t xml:space="preserve"> | –version </w:t>
      </w:r>
      <w:r>
        <w:rPr>
          <w:rFonts w:ascii="Times" w:hAnsi="Times" w:cs="Times"/>
          <w:sz w:val="26"/>
          <w:szCs w:val="26"/>
        </w:rPr>
        <w:t>Print the version of Sailfish being used and exit  </w:t>
      </w:r>
    </w:p>
    <w:p w:rsidR="007946FC" w:rsidRDefault="007946FC" w:rsidP="007946FC">
      <w:pPr>
        <w:widowControl w:val="0"/>
        <w:numPr>
          <w:ilvl w:val="0"/>
          <w:numId w:val="3"/>
        </w:numPr>
        <w:tabs>
          <w:tab w:val="left" w:pos="220"/>
          <w:tab w:val="left" w:pos="720"/>
        </w:tabs>
        <w:autoSpaceDE w:val="0"/>
        <w:autoSpaceDN w:val="0"/>
        <w:adjustRightInd w:val="0"/>
        <w:spacing w:after="266"/>
        <w:ind w:hanging="720"/>
        <w:rPr>
          <w:rFonts w:ascii="Times" w:hAnsi="Times" w:cs="Times"/>
          <w:sz w:val="26"/>
          <w:szCs w:val="26"/>
        </w:rPr>
      </w:pPr>
      <w:r>
        <w:rPr>
          <w:rFonts w:ascii="Times" w:hAnsi="Times" w:cs="Times"/>
          <w:b/>
          <w:bCs/>
          <w:sz w:val="26"/>
          <w:szCs w:val="26"/>
        </w:rPr>
        <w:t>-</w:t>
      </w:r>
      <w:proofErr w:type="gramStart"/>
      <w:r>
        <w:rPr>
          <w:rFonts w:ascii="Times" w:hAnsi="Times" w:cs="Times"/>
          <w:b/>
          <w:bCs/>
          <w:sz w:val="26"/>
          <w:szCs w:val="26"/>
        </w:rPr>
        <w:t>h</w:t>
      </w:r>
      <w:proofErr w:type="gramEnd"/>
      <w:r>
        <w:rPr>
          <w:rFonts w:ascii="Times" w:hAnsi="Times" w:cs="Times"/>
          <w:b/>
          <w:bCs/>
          <w:sz w:val="26"/>
          <w:szCs w:val="26"/>
        </w:rPr>
        <w:t xml:space="preserve"> | –help </w:t>
      </w:r>
      <w:r>
        <w:rPr>
          <w:rFonts w:ascii="Times" w:hAnsi="Times" w:cs="Times"/>
          <w:sz w:val="26"/>
          <w:szCs w:val="26"/>
        </w:rPr>
        <w:t>Print the help message describing the parameters  </w:t>
      </w:r>
    </w:p>
    <w:p w:rsidR="007946FC" w:rsidRDefault="007946FC" w:rsidP="007946FC">
      <w:pPr>
        <w:widowControl w:val="0"/>
        <w:numPr>
          <w:ilvl w:val="0"/>
          <w:numId w:val="3"/>
        </w:numPr>
        <w:tabs>
          <w:tab w:val="left" w:pos="220"/>
          <w:tab w:val="left" w:pos="720"/>
        </w:tabs>
        <w:autoSpaceDE w:val="0"/>
        <w:autoSpaceDN w:val="0"/>
        <w:adjustRightInd w:val="0"/>
        <w:spacing w:after="266"/>
        <w:ind w:hanging="720"/>
        <w:rPr>
          <w:rFonts w:ascii="Times" w:hAnsi="Times" w:cs="Times"/>
          <w:sz w:val="26"/>
          <w:szCs w:val="26"/>
        </w:rPr>
      </w:pPr>
      <w:r>
        <w:rPr>
          <w:rFonts w:ascii="Times" w:hAnsi="Times" w:cs="Times"/>
          <w:b/>
          <w:bCs/>
          <w:sz w:val="26"/>
          <w:szCs w:val="26"/>
        </w:rPr>
        <w:t>-</w:t>
      </w:r>
      <w:proofErr w:type="spellStart"/>
      <w:proofErr w:type="gramStart"/>
      <w:r>
        <w:rPr>
          <w:rFonts w:ascii="Times" w:hAnsi="Times" w:cs="Times"/>
          <w:b/>
          <w:bCs/>
          <w:sz w:val="26"/>
          <w:szCs w:val="26"/>
        </w:rPr>
        <w:t>i</w:t>
      </w:r>
      <w:proofErr w:type="spellEnd"/>
      <w:proofErr w:type="gramEnd"/>
      <w:r>
        <w:rPr>
          <w:rFonts w:ascii="Times" w:hAnsi="Times" w:cs="Times"/>
          <w:b/>
          <w:bCs/>
          <w:sz w:val="26"/>
          <w:szCs w:val="26"/>
        </w:rPr>
        <w:t xml:space="preserve"> | –index </w:t>
      </w:r>
      <w:r>
        <w:rPr>
          <w:rFonts w:ascii="Times" w:hAnsi="Times" w:cs="Times"/>
          <w:sz w:val="26"/>
          <w:szCs w:val="26"/>
        </w:rPr>
        <w:t>The path to the Sailfish index built on the set of target transcripts.  </w:t>
      </w:r>
    </w:p>
    <w:p w:rsidR="007946FC" w:rsidRDefault="007946FC" w:rsidP="007946FC">
      <w:pPr>
        <w:widowControl w:val="0"/>
        <w:numPr>
          <w:ilvl w:val="0"/>
          <w:numId w:val="3"/>
        </w:numPr>
        <w:tabs>
          <w:tab w:val="left" w:pos="220"/>
          <w:tab w:val="left" w:pos="720"/>
        </w:tabs>
        <w:autoSpaceDE w:val="0"/>
        <w:autoSpaceDN w:val="0"/>
        <w:adjustRightInd w:val="0"/>
        <w:spacing w:after="266"/>
        <w:ind w:hanging="720"/>
        <w:rPr>
          <w:rFonts w:ascii="Times" w:hAnsi="Times" w:cs="Times"/>
          <w:sz w:val="26"/>
          <w:szCs w:val="26"/>
        </w:rPr>
      </w:pPr>
      <w:r>
        <w:rPr>
          <w:rFonts w:ascii="Times" w:hAnsi="Times" w:cs="Times"/>
          <w:b/>
          <w:bCs/>
          <w:sz w:val="26"/>
          <w:szCs w:val="26"/>
        </w:rPr>
        <w:t>-</w:t>
      </w:r>
      <w:proofErr w:type="gramStart"/>
      <w:r>
        <w:rPr>
          <w:rFonts w:ascii="Times" w:hAnsi="Times" w:cs="Times"/>
          <w:b/>
          <w:bCs/>
          <w:sz w:val="26"/>
          <w:szCs w:val="26"/>
        </w:rPr>
        <w:t>l</w:t>
      </w:r>
      <w:proofErr w:type="gramEnd"/>
      <w:r>
        <w:rPr>
          <w:rFonts w:ascii="Times" w:hAnsi="Times" w:cs="Times"/>
          <w:b/>
          <w:bCs/>
          <w:sz w:val="26"/>
          <w:szCs w:val="26"/>
        </w:rPr>
        <w:t xml:space="preserve"> | –</w:t>
      </w:r>
      <w:proofErr w:type="spellStart"/>
      <w:r>
        <w:rPr>
          <w:rFonts w:ascii="Times" w:hAnsi="Times" w:cs="Times"/>
          <w:b/>
          <w:bCs/>
          <w:sz w:val="26"/>
          <w:szCs w:val="26"/>
        </w:rPr>
        <w:t>libtype</w:t>
      </w:r>
      <w:proofErr w:type="spellEnd"/>
      <w:r>
        <w:rPr>
          <w:rFonts w:ascii="Times" w:hAnsi="Times" w:cs="Times"/>
          <w:b/>
          <w:bCs/>
          <w:sz w:val="26"/>
          <w:szCs w:val="26"/>
        </w:rPr>
        <w:t xml:space="preserve"> </w:t>
      </w:r>
      <w:r>
        <w:rPr>
          <w:rFonts w:ascii="Times" w:hAnsi="Times" w:cs="Times"/>
          <w:sz w:val="26"/>
          <w:szCs w:val="26"/>
        </w:rPr>
        <w:t xml:space="preserve">A string describing the library type of the provided reads. For a description of the different possible library strings and their meanings, see the </w:t>
      </w:r>
      <w:r>
        <w:rPr>
          <w:rFonts w:ascii="Times" w:hAnsi="Times" w:cs="Times"/>
          <w:color w:val="FB00FF"/>
          <w:sz w:val="26"/>
          <w:szCs w:val="26"/>
        </w:rPr>
        <w:t xml:space="preserve">library string </w:t>
      </w:r>
      <w:r>
        <w:rPr>
          <w:rFonts w:ascii="Times" w:hAnsi="Times" w:cs="Times"/>
          <w:sz w:val="26"/>
          <w:szCs w:val="26"/>
        </w:rPr>
        <w:t>section below.  </w:t>
      </w:r>
    </w:p>
    <w:p w:rsidR="007946FC" w:rsidRDefault="007946FC" w:rsidP="007946FC">
      <w:pPr>
        <w:widowControl w:val="0"/>
        <w:numPr>
          <w:ilvl w:val="0"/>
          <w:numId w:val="3"/>
        </w:numPr>
        <w:tabs>
          <w:tab w:val="left" w:pos="220"/>
          <w:tab w:val="left" w:pos="720"/>
        </w:tabs>
        <w:autoSpaceDE w:val="0"/>
        <w:autoSpaceDN w:val="0"/>
        <w:adjustRightInd w:val="0"/>
        <w:spacing w:after="266"/>
        <w:ind w:hanging="720"/>
        <w:rPr>
          <w:rFonts w:ascii="Times" w:hAnsi="Times" w:cs="Times"/>
          <w:sz w:val="26"/>
          <w:szCs w:val="26"/>
        </w:rPr>
      </w:pPr>
      <w:r>
        <w:rPr>
          <w:rFonts w:ascii="Times" w:hAnsi="Times" w:cs="Times"/>
          <w:b/>
          <w:bCs/>
          <w:sz w:val="26"/>
          <w:szCs w:val="26"/>
        </w:rPr>
        <w:t>-</w:t>
      </w:r>
      <w:proofErr w:type="gramStart"/>
      <w:r>
        <w:rPr>
          <w:rFonts w:ascii="Times" w:hAnsi="Times" w:cs="Times"/>
          <w:b/>
          <w:bCs/>
          <w:sz w:val="26"/>
          <w:szCs w:val="26"/>
        </w:rPr>
        <w:t>r</w:t>
      </w:r>
      <w:proofErr w:type="gramEnd"/>
      <w:r>
        <w:rPr>
          <w:rFonts w:ascii="Times" w:hAnsi="Times" w:cs="Times"/>
          <w:b/>
          <w:bCs/>
          <w:sz w:val="26"/>
          <w:szCs w:val="26"/>
        </w:rPr>
        <w:t xml:space="preserve"> | –</w:t>
      </w:r>
      <w:proofErr w:type="spellStart"/>
      <w:r>
        <w:rPr>
          <w:rFonts w:ascii="Times" w:hAnsi="Times" w:cs="Times"/>
          <w:b/>
          <w:bCs/>
          <w:sz w:val="26"/>
          <w:szCs w:val="26"/>
        </w:rPr>
        <w:t>unmated_reads</w:t>
      </w:r>
      <w:proofErr w:type="spellEnd"/>
      <w:r>
        <w:rPr>
          <w:rFonts w:ascii="Times" w:hAnsi="Times" w:cs="Times"/>
          <w:b/>
          <w:bCs/>
          <w:sz w:val="26"/>
          <w:szCs w:val="26"/>
        </w:rPr>
        <w:t xml:space="preserve"> </w:t>
      </w:r>
      <w:r>
        <w:rPr>
          <w:rFonts w:ascii="Times" w:hAnsi="Times" w:cs="Times"/>
          <w:sz w:val="26"/>
          <w:szCs w:val="26"/>
        </w:rPr>
        <w:t>A list of one or more FASTA or FASTQ format files (or a named pipe providing reads in one of these formats) containing unpaired reads. This option should directly follow the -l option, and is only valid if the library format is of type single end (SE).  </w:t>
      </w:r>
    </w:p>
    <w:p w:rsidR="007946FC" w:rsidRDefault="007946FC" w:rsidP="007946FC">
      <w:pPr>
        <w:widowControl w:val="0"/>
        <w:numPr>
          <w:ilvl w:val="0"/>
          <w:numId w:val="4"/>
        </w:numPr>
        <w:tabs>
          <w:tab w:val="left" w:pos="220"/>
          <w:tab w:val="left" w:pos="720"/>
        </w:tabs>
        <w:autoSpaceDE w:val="0"/>
        <w:autoSpaceDN w:val="0"/>
        <w:adjustRightInd w:val="0"/>
        <w:spacing w:after="266"/>
        <w:ind w:hanging="720"/>
        <w:rPr>
          <w:rFonts w:ascii="Times" w:hAnsi="Times" w:cs="Times"/>
          <w:sz w:val="26"/>
          <w:szCs w:val="26"/>
        </w:rPr>
      </w:pPr>
      <w:r>
        <w:rPr>
          <w:rFonts w:ascii="Times" w:hAnsi="Times" w:cs="Times"/>
          <w:b/>
          <w:bCs/>
          <w:sz w:val="26"/>
          <w:szCs w:val="26"/>
        </w:rPr>
        <w:t xml:space="preserve">-1 | –mates1 </w:t>
      </w:r>
      <w:r>
        <w:rPr>
          <w:rFonts w:ascii="Times" w:hAnsi="Times" w:cs="Times"/>
          <w:sz w:val="26"/>
          <w:szCs w:val="26"/>
        </w:rPr>
        <w:t xml:space="preserve">A list of one or more FASTA or FASTQ format files (or a named pipe providing reads in one of these formats) containing the first mate for a set of reads. This option should </w:t>
      </w:r>
      <w:proofErr w:type="spellStart"/>
      <w:r>
        <w:rPr>
          <w:rFonts w:ascii="Times" w:hAnsi="Times" w:cs="Times"/>
          <w:sz w:val="26"/>
          <w:szCs w:val="26"/>
        </w:rPr>
        <w:t>directoy</w:t>
      </w:r>
      <w:proofErr w:type="spellEnd"/>
      <w:r>
        <w:rPr>
          <w:rFonts w:ascii="Times" w:hAnsi="Times" w:cs="Times"/>
          <w:sz w:val="26"/>
          <w:szCs w:val="26"/>
        </w:rPr>
        <w:t xml:space="preserve"> follow the -l option, and is only valid if the library format is of the paired-end type (PE).  </w:t>
      </w:r>
    </w:p>
    <w:p w:rsidR="007946FC" w:rsidRDefault="007946FC" w:rsidP="007946FC">
      <w:pPr>
        <w:widowControl w:val="0"/>
        <w:numPr>
          <w:ilvl w:val="0"/>
          <w:numId w:val="4"/>
        </w:numPr>
        <w:tabs>
          <w:tab w:val="left" w:pos="220"/>
          <w:tab w:val="left" w:pos="720"/>
        </w:tabs>
        <w:autoSpaceDE w:val="0"/>
        <w:autoSpaceDN w:val="0"/>
        <w:adjustRightInd w:val="0"/>
        <w:spacing w:after="266"/>
        <w:ind w:hanging="720"/>
        <w:rPr>
          <w:rFonts w:ascii="Times" w:hAnsi="Times" w:cs="Times"/>
          <w:sz w:val="26"/>
          <w:szCs w:val="26"/>
        </w:rPr>
      </w:pPr>
      <w:r>
        <w:rPr>
          <w:rFonts w:ascii="Times" w:hAnsi="Times" w:cs="Times"/>
          <w:b/>
          <w:bCs/>
          <w:sz w:val="26"/>
          <w:szCs w:val="26"/>
        </w:rPr>
        <w:t xml:space="preserve">-2 | –mates2 </w:t>
      </w:r>
      <w:r>
        <w:rPr>
          <w:rFonts w:ascii="Times" w:hAnsi="Times" w:cs="Times"/>
          <w:sz w:val="26"/>
          <w:szCs w:val="26"/>
        </w:rPr>
        <w:t xml:space="preserve">A list of one or more FASTA or FASTQ format files (or a named pipe providing reads in one of these formats) containing the second mate for a set of reads. This option should </w:t>
      </w:r>
      <w:proofErr w:type="spellStart"/>
      <w:r>
        <w:rPr>
          <w:rFonts w:ascii="Times" w:hAnsi="Times" w:cs="Times"/>
          <w:sz w:val="26"/>
          <w:szCs w:val="26"/>
        </w:rPr>
        <w:t>directoy</w:t>
      </w:r>
      <w:proofErr w:type="spellEnd"/>
      <w:r>
        <w:rPr>
          <w:rFonts w:ascii="Times" w:hAnsi="Times" w:cs="Times"/>
          <w:sz w:val="26"/>
          <w:szCs w:val="26"/>
        </w:rPr>
        <w:t xml:space="preserve"> follow the -1 option, and is only valid if the library format is of the paired-end type (PE). This list should contain the same number of files (paired read-for-read) with the mates provided by the -1 option.  </w:t>
      </w:r>
    </w:p>
    <w:p w:rsidR="007946FC" w:rsidRDefault="007946FC" w:rsidP="007946FC">
      <w:pPr>
        <w:widowControl w:val="0"/>
        <w:numPr>
          <w:ilvl w:val="0"/>
          <w:numId w:val="4"/>
        </w:numPr>
        <w:tabs>
          <w:tab w:val="left" w:pos="220"/>
          <w:tab w:val="left" w:pos="720"/>
        </w:tabs>
        <w:autoSpaceDE w:val="0"/>
        <w:autoSpaceDN w:val="0"/>
        <w:adjustRightInd w:val="0"/>
        <w:spacing w:after="266"/>
        <w:ind w:hanging="720"/>
        <w:rPr>
          <w:rFonts w:ascii="Times" w:hAnsi="Times" w:cs="Times"/>
          <w:sz w:val="26"/>
          <w:szCs w:val="26"/>
        </w:rPr>
      </w:pPr>
      <w:r>
        <w:rPr>
          <w:rFonts w:ascii="Times" w:hAnsi="Times" w:cs="Times"/>
          <w:b/>
          <w:bCs/>
          <w:sz w:val="26"/>
          <w:szCs w:val="26"/>
        </w:rPr>
        <w:t>–</w:t>
      </w:r>
      <w:proofErr w:type="spellStart"/>
      <w:proofErr w:type="gramStart"/>
      <w:r>
        <w:rPr>
          <w:rFonts w:ascii="Times" w:hAnsi="Times" w:cs="Times"/>
          <w:b/>
          <w:bCs/>
          <w:sz w:val="26"/>
          <w:szCs w:val="26"/>
        </w:rPr>
        <w:t>no</w:t>
      </w:r>
      <w:proofErr w:type="gramEnd"/>
      <w:r>
        <w:rPr>
          <w:rFonts w:ascii="Times" w:hAnsi="Times" w:cs="Times"/>
          <w:b/>
          <w:bCs/>
          <w:sz w:val="26"/>
          <w:szCs w:val="26"/>
        </w:rPr>
        <w:t>_bias_correct</w:t>
      </w:r>
      <w:proofErr w:type="spellEnd"/>
      <w:r>
        <w:rPr>
          <w:rFonts w:ascii="Times" w:hAnsi="Times" w:cs="Times"/>
          <w:b/>
          <w:bCs/>
          <w:sz w:val="26"/>
          <w:szCs w:val="26"/>
        </w:rPr>
        <w:t xml:space="preserve"> </w:t>
      </w:r>
      <w:r>
        <w:rPr>
          <w:rFonts w:ascii="Times" w:hAnsi="Times" w:cs="Times"/>
          <w:sz w:val="26"/>
          <w:szCs w:val="26"/>
        </w:rPr>
        <w:t xml:space="preserve">Normally, Sailfish outputs two quantification files in the requested output directory, </w:t>
      </w:r>
      <w:proofErr w:type="spellStart"/>
      <w:r>
        <w:rPr>
          <w:rFonts w:ascii="Times" w:hAnsi="Times" w:cs="Times"/>
          <w:sz w:val="26"/>
          <w:szCs w:val="26"/>
        </w:rPr>
        <w:t>quant.sf</w:t>
      </w:r>
      <w:proofErr w:type="spellEnd"/>
      <w:r>
        <w:rPr>
          <w:rFonts w:ascii="Times" w:hAnsi="Times" w:cs="Times"/>
          <w:sz w:val="26"/>
          <w:szCs w:val="26"/>
        </w:rPr>
        <w:t xml:space="preserve"> and </w:t>
      </w:r>
      <w:proofErr w:type="spellStart"/>
      <w:r>
        <w:rPr>
          <w:rFonts w:ascii="Times" w:hAnsi="Times" w:cs="Times"/>
          <w:sz w:val="26"/>
          <w:szCs w:val="26"/>
        </w:rPr>
        <w:t>quant_bias_corrected.sf</w:t>
      </w:r>
      <w:proofErr w:type="spellEnd"/>
      <w:r>
        <w:rPr>
          <w:rFonts w:ascii="Times" w:hAnsi="Times" w:cs="Times"/>
          <w:sz w:val="26"/>
          <w:szCs w:val="26"/>
        </w:rPr>
        <w:t>. If this option is provided, bias-correction is not performed and the bias- corrected file is not produced.  </w:t>
      </w:r>
    </w:p>
    <w:p w:rsidR="007946FC" w:rsidRDefault="007946FC" w:rsidP="007946FC">
      <w:pPr>
        <w:widowControl w:val="0"/>
        <w:numPr>
          <w:ilvl w:val="0"/>
          <w:numId w:val="4"/>
        </w:numPr>
        <w:tabs>
          <w:tab w:val="left" w:pos="220"/>
          <w:tab w:val="left" w:pos="720"/>
        </w:tabs>
        <w:autoSpaceDE w:val="0"/>
        <w:autoSpaceDN w:val="0"/>
        <w:adjustRightInd w:val="0"/>
        <w:spacing w:after="266"/>
        <w:ind w:hanging="720"/>
        <w:rPr>
          <w:rFonts w:ascii="Times" w:hAnsi="Times" w:cs="Times"/>
          <w:sz w:val="26"/>
          <w:szCs w:val="26"/>
        </w:rPr>
      </w:pPr>
      <w:r>
        <w:rPr>
          <w:rFonts w:ascii="Times" w:hAnsi="Times" w:cs="Times"/>
          <w:b/>
          <w:bCs/>
          <w:sz w:val="26"/>
          <w:szCs w:val="26"/>
        </w:rPr>
        <w:t>-</w:t>
      </w:r>
      <w:proofErr w:type="gramStart"/>
      <w:r>
        <w:rPr>
          <w:rFonts w:ascii="Times" w:hAnsi="Times" w:cs="Times"/>
          <w:b/>
          <w:bCs/>
          <w:sz w:val="26"/>
          <w:szCs w:val="26"/>
        </w:rPr>
        <w:t>m</w:t>
      </w:r>
      <w:proofErr w:type="gramEnd"/>
      <w:r>
        <w:rPr>
          <w:rFonts w:ascii="Times" w:hAnsi="Times" w:cs="Times"/>
          <w:b/>
          <w:bCs/>
          <w:sz w:val="26"/>
          <w:szCs w:val="26"/>
        </w:rPr>
        <w:t xml:space="preserve"> | –</w:t>
      </w:r>
      <w:proofErr w:type="spellStart"/>
      <w:r>
        <w:rPr>
          <w:rFonts w:ascii="Times" w:hAnsi="Times" w:cs="Times"/>
          <w:b/>
          <w:bCs/>
          <w:sz w:val="26"/>
          <w:szCs w:val="26"/>
        </w:rPr>
        <w:t>min_abundance</w:t>
      </w:r>
      <w:proofErr w:type="spellEnd"/>
      <w:r>
        <w:rPr>
          <w:rFonts w:ascii="Times" w:hAnsi="Times" w:cs="Times"/>
          <w:b/>
          <w:bCs/>
          <w:sz w:val="26"/>
          <w:szCs w:val="26"/>
        </w:rPr>
        <w:t xml:space="preserve"> </w:t>
      </w:r>
      <w:r>
        <w:rPr>
          <w:rFonts w:ascii="Times" w:hAnsi="Times" w:cs="Times"/>
          <w:sz w:val="26"/>
          <w:szCs w:val="26"/>
        </w:rPr>
        <w:t>Set to 0 the abundance of any transcripts with a computed K-</w:t>
      </w:r>
      <w:proofErr w:type="spellStart"/>
      <w:r>
        <w:rPr>
          <w:rFonts w:ascii="Times" w:hAnsi="Times" w:cs="Times"/>
          <w:sz w:val="26"/>
          <w:szCs w:val="26"/>
        </w:rPr>
        <w:t>mers</w:t>
      </w:r>
      <w:proofErr w:type="spellEnd"/>
      <w:r>
        <w:rPr>
          <w:rFonts w:ascii="Times" w:hAnsi="Times" w:cs="Times"/>
          <w:sz w:val="26"/>
          <w:szCs w:val="26"/>
        </w:rPr>
        <w:t xml:space="preserve"> Per </w:t>
      </w:r>
      <w:proofErr w:type="spellStart"/>
      <w:r>
        <w:rPr>
          <w:rFonts w:ascii="Times" w:hAnsi="Times" w:cs="Times"/>
          <w:sz w:val="26"/>
          <w:szCs w:val="26"/>
        </w:rPr>
        <w:t>Kilobase</w:t>
      </w:r>
      <w:proofErr w:type="spellEnd"/>
      <w:r>
        <w:rPr>
          <w:rFonts w:ascii="Times" w:hAnsi="Times" w:cs="Times"/>
          <w:sz w:val="26"/>
          <w:szCs w:val="26"/>
        </w:rPr>
        <w:t xml:space="preserve"> per Million mapped k-</w:t>
      </w:r>
      <w:proofErr w:type="spellStart"/>
      <w:r>
        <w:rPr>
          <w:rFonts w:ascii="Times" w:hAnsi="Times" w:cs="Times"/>
          <w:sz w:val="26"/>
          <w:szCs w:val="26"/>
        </w:rPr>
        <w:t>mers</w:t>
      </w:r>
      <w:proofErr w:type="spellEnd"/>
      <w:r>
        <w:rPr>
          <w:rFonts w:ascii="Times" w:hAnsi="Times" w:cs="Times"/>
          <w:sz w:val="26"/>
          <w:szCs w:val="26"/>
        </w:rPr>
        <w:t xml:space="preserve"> (KPKM) lower than the provided value.  </w:t>
      </w:r>
    </w:p>
    <w:p w:rsidR="007946FC" w:rsidRDefault="007946FC" w:rsidP="007946FC">
      <w:pPr>
        <w:widowControl w:val="0"/>
        <w:numPr>
          <w:ilvl w:val="0"/>
          <w:numId w:val="4"/>
        </w:numPr>
        <w:tabs>
          <w:tab w:val="left" w:pos="220"/>
          <w:tab w:val="left" w:pos="720"/>
        </w:tabs>
        <w:autoSpaceDE w:val="0"/>
        <w:autoSpaceDN w:val="0"/>
        <w:adjustRightInd w:val="0"/>
        <w:spacing w:after="266"/>
        <w:ind w:hanging="720"/>
        <w:rPr>
          <w:rFonts w:ascii="Times" w:hAnsi="Times" w:cs="Times"/>
          <w:sz w:val="26"/>
          <w:szCs w:val="26"/>
        </w:rPr>
      </w:pPr>
      <w:r>
        <w:rPr>
          <w:rFonts w:ascii="Times" w:hAnsi="Times" w:cs="Times"/>
          <w:b/>
          <w:bCs/>
          <w:sz w:val="26"/>
          <w:szCs w:val="26"/>
        </w:rPr>
        <w:t>-</w:t>
      </w:r>
      <w:proofErr w:type="gramStart"/>
      <w:r>
        <w:rPr>
          <w:rFonts w:ascii="Times" w:hAnsi="Times" w:cs="Times"/>
          <w:b/>
          <w:bCs/>
          <w:sz w:val="26"/>
          <w:szCs w:val="26"/>
        </w:rPr>
        <w:t>o</w:t>
      </w:r>
      <w:proofErr w:type="gramEnd"/>
      <w:r>
        <w:rPr>
          <w:rFonts w:ascii="Times" w:hAnsi="Times" w:cs="Times"/>
          <w:b/>
          <w:bCs/>
          <w:sz w:val="26"/>
          <w:szCs w:val="26"/>
        </w:rPr>
        <w:t xml:space="preserve"> | –out </w:t>
      </w:r>
      <w:r>
        <w:rPr>
          <w:rFonts w:ascii="Times" w:hAnsi="Times" w:cs="Times"/>
          <w:sz w:val="26"/>
          <w:szCs w:val="26"/>
        </w:rPr>
        <w:t>The output directory where the quantification results (and other relevant files) are written.  </w:t>
      </w:r>
    </w:p>
    <w:p w:rsidR="007946FC" w:rsidRDefault="007946FC" w:rsidP="007946FC">
      <w:pPr>
        <w:widowControl w:val="0"/>
        <w:numPr>
          <w:ilvl w:val="0"/>
          <w:numId w:val="4"/>
        </w:numPr>
        <w:tabs>
          <w:tab w:val="left" w:pos="220"/>
          <w:tab w:val="left" w:pos="720"/>
        </w:tabs>
        <w:autoSpaceDE w:val="0"/>
        <w:autoSpaceDN w:val="0"/>
        <w:adjustRightInd w:val="0"/>
        <w:spacing w:after="266"/>
        <w:ind w:hanging="720"/>
        <w:rPr>
          <w:rFonts w:ascii="Times" w:hAnsi="Times" w:cs="Times"/>
          <w:sz w:val="26"/>
          <w:szCs w:val="26"/>
        </w:rPr>
      </w:pPr>
      <w:r>
        <w:rPr>
          <w:rFonts w:ascii="Times" w:hAnsi="Times" w:cs="Times"/>
          <w:b/>
          <w:bCs/>
          <w:sz w:val="26"/>
          <w:szCs w:val="26"/>
        </w:rPr>
        <w:t>-</w:t>
      </w:r>
      <w:proofErr w:type="gramStart"/>
      <w:r>
        <w:rPr>
          <w:rFonts w:ascii="Times" w:hAnsi="Times" w:cs="Times"/>
          <w:b/>
          <w:bCs/>
          <w:sz w:val="26"/>
          <w:szCs w:val="26"/>
        </w:rPr>
        <w:t>n</w:t>
      </w:r>
      <w:proofErr w:type="gramEnd"/>
      <w:r>
        <w:rPr>
          <w:rFonts w:ascii="Times" w:hAnsi="Times" w:cs="Times"/>
          <w:b/>
          <w:bCs/>
          <w:sz w:val="26"/>
          <w:szCs w:val="26"/>
        </w:rPr>
        <w:t xml:space="preserve"> | –iterations </w:t>
      </w:r>
      <w:r>
        <w:rPr>
          <w:rFonts w:ascii="Times" w:hAnsi="Times" w:cs="Times"/>
          <w:sz w:val="26"/>
          <w:szCs w:val="26"/>
        </w:rPr>
        <w:t xml:space="preserve">The maximum number of iterations of the EM step to carry out. The optimization algorithm that computes the transcript estimates will terminate when either the convergence </w:t>
      </w:r>
      <w:proofErr w:type="spellStart"/>
      <w:r>
        <w:rPr>
          <w:rFonts w:ascii="Times" w:hAnsi="Times" w:cs="Times"/>
          <w:sz w:val="26"/>
          <w:szCs w:val="26"/>
        </w:rPr>
        <w:t>critera</w:t>
      </w:r>
      <w:proofErr w:type="spellEnd"/>
      <w:r>
        <w:rPr>
          <w:rFonts w:ascii="Times" w:hAnsi="Times" w:cs="Times"/>
          <w:sz w:val="26"/>
          <w:szCs w:val="26"/>
        </w:rPr>
        <w:t xml:space="preserve"> specified by the -d option (below) is met, or when this number of iterations has been performed.  </w:t>
      </w:r>
    </w:p>
    <w:p w:rsidR="007946FC" w:rsidRDefault="007946FC" w:rsidP="007946FC">
      <w:pPr>
        <w:widowControl w:val="0"/>
        <w:numPr>
          <w:ilvl w:val="0"/>
          <w:numId w:val="4"/>
        </w:numPr>
        <w:tabs>
          <w:tab w:val="left" w:pos="220"/>
          <w:tab w:val="left" w:pos="720"/>
        </w:tabs>
        <w:autoSpaceDE w:val="0"/>
        <w:autoSpaceDN w:val="0"/>
        <w:adjustRightInd w:val="0"/>
        <w:spacing w:after="266"/>
        <w:ind w:hanging="720"/>
        <w:rPr>
          <w:rFonts w:ascii="Times" w:hAnsi="Times" w:cs="Times"/>
          <w:sz w:val="26"/>
          <w:szCs w:val="26"/>
        </w:rPr>
      </w:pPr>
      <w:r>
        <w:rPr>
          <w:rFonts w:ascii="Times" w:hAnsi="Times" w:cs="Times"/>
          <w:b/>
          <w:bCs/>
          <w:sz w:val="26"/>
          <w:szCs w:val="26"/>
        </w:rPr>
        <w:t>-</w:t>
      </w:r>
      <w:proofErr w:type="gramStart"/>
      <w:r>
        <w:rPr>
          <w:rFonts w:ascii="Times" w:hAnsi="Times" w:cs="Times"/>
          <w:b/>
          <w:bCs/>
          <w:sz w:val="26"/>
          <w:szCs w:val="26"/>
        </w:rPr>
        <w:t>d</w:t>
      </w:r>
      <w:proofErr w:type="gramEnd"/>
      <w:r>
        <w:rPr>
          <w:rFonts w:ascii="Times" w:hAnsi="Times" w:cs="Times"/>
          <w:b/>
          <w:bCs/>
          <w:sz w:val="26"/>
          <w:szCs w:val="26"/>
        </w:rPr>
        <w:t xml:space="preserve"> | –delta </w:t>
      </w:r>
      <w:r>
        <w:rPr>
          <w:rFonts w:ascii="Times" w:hAnsi="Times" w:cs="Times"/>
          <w:sz w:val="26"/>
          <w:szCs w:val="26"/>
        </w:rPr>
        <w:t>The maximum allowable delta between consecutive iterations of the optimization procedure. If the maximum relative change in any transcripts’ abundance is less than this value between two consecutive iterations of the optimization, then the procedure will be considered to have converged and the optimization will terminate.  </w:t>
      </w:r>
    </w:p>
    <w:p w:rsidR="007946FC" w:rsidRDefault="007946FC" w:rsidP="007946FC">
      <w:pPr>
        <w:widowControl w:val="0"/>
        <w:numPr>
          <w:ilvl w:val="0"/>
          <w:numId w:val="4"/>
        </w:numPr>
        <w:tabs>
          <w:tab w:val="left" w:pos="220"/>
          <w:tab w:val="left" w:pos="720"/>
        </w:tabs>
        <w:autoSpaceDE w:val="0"/>
        <w:autoSpaceDN w:val="0"/>
        <w:adjustRightInd w:val="0"/>
        <w:spacing w:after="266"/>
        <w:ind w:hanging="720"/>
        <w:rPr>
          <w:rFonts w:ascii="Times" w:hAnsi="Times" w:cs="Times"/>
          <w:sz w:val="26"/>
          <w:szCs w:val="26"/>
        </w:rPr>
      </w:pPr>
      <w:r>
        <w:rPr>
          <w:rFonts w:ascii="Times" w:hAnsi="Times" w:cs="Times"/>
          <w:b/>
          <w:bCs/>
          <w:sz w:val="26"/>
          <w:szCs w:val="26"/>
        </w:rPr>
        <w:t>-</w:t>
      </w:r>
      <w:proofErr w:type="gramStart"/>
      <w:r>
        <w:rPr>
          <w:rFonts w:ascii="Times" w:hAnsi="Times" w:cs="Times"/>
          <w:b/>
          <w:bCs/>
          <w:sz w:val="26"/>
          <w:szCs w:val="26"/>
        </w:rPr>
        <w:t>p</w:t>
      </w:r>
      <w:proofErr w:type="gramEnd"/>
      <w:r>
        <w:rPr>
          <w:rFonts w:ascii="Times" w:hAnsi="Times" w:cs="Times"/>
          <w:b/>
          <w:bCs/>
          <w:sz w:val="26"/>
          <w:szCs w:val="26"/>
        </w:rPr>
        <w:t xml:space="preserve"> | –threads </w:t>
      </w:r>
      <w:r>
        <w:rPr>
          <w:rFonts w:ascii="Times" w:hAnsi="Times" w:cs="Times"/>
          <w:sz w:val="26"/>
          <w:szCs w:val="26"/>
        </w:rPr>
        <w:t>The maximum number of threads to use when counting k-</w:t>
      </w:r>
      <w:proofErr w:type="spellStart"/>
      <w:r>
        <w:rPr>
          <w:rFonts w:ascii="Times" w:hAnsi="Times" w:cs="Times"/>
          <w:sz w:val="26"/>
          <w:szCs w:val="26"/>
        </w:rPr>
        <w:t>mers</w:t>
      </w:r>
      <w:proofErr w:type="spellEnd"/>
      <w:r>
        <w:rPr>
          <w:rFonts w:ascii="Times" w:hAnsi="Times" w:cs="Times"/>
          <w:sz w:val="26"/>
          <w:szCs w:val="26"/>
        </w:rPr>
        <w:t xml:space="preserve"> and computing transcript abundance.  </w:t>
      </w:r>
    </w:p>
    <w:p w:rsidR="007946FC" w:rsidRDefault="007946FC" w:rsidP="007946FC">
      <w:pPr>
        <w:widowControl w:val="0"/>
        <w:numPr>
          <w:ilvl w:val="0"/>
          <w:numId w:val="4"/>
        </w:numPr>
        <w:tabs>
          <w:tab w:val="left" w:pos="220"/>
          <w:tab w:val="left" w:pos="720"/>
        </w:tabs>
        <w:autoSpaceDE w:val="0"/>
        <w:autoSpaceDN w:val="0"/>
        <w:adjustRightInd w:val="0"/>
        <w:spacing w:after="266"/>
        <w:ind w:hanging="720"/>
        <w:rPr>
          <w:rFonts w:ascii="Times" w:hAnsi="Times" w:cs="Times"/>
          <w:sz w:val="26"/>
          <w:szCs w:val="26"/>
        </w:rPr>
      </w:pPr>
      <w:r>
        <w:rPr>
          <w:rFonts w:ascii="Times" w:hAnsi="Times" w:cs="Times"/>
          <w:b/>
          <w:bCs/>
          <w:sz w:val="26"/>
          <w:szCs w:val="26"/>
        </w:rPr>
        <w:t>-</w:t>
      </w:r>
      <w:proofErr w:type="gramStart"/>
      <w:r>
        <w:rPr>
          <w:rFonts w:ascii="Times" w:hAnsi="Times" w:cs="Times"/>
          <w:b/>
          <w:bCs/>
          <w:sz w:val="26"/>
          <w:szCs w:val="26"/>
        </w:rPr>
        <w:t>f</w:t>
      </w:r>
      <w:proofErr w:type="gramEnd"/>
      <w:r>
        <w:rPr>
          <w:rFonts w:ascii="Times" w:hAnsi="Times" w:cs="Times"/>
          <w:b/>
          <w:bCs/>
          <w:sz w:val="26"/>
          <w:szCs w:val="26"/>
        </w:rPr>
        <w:t xml:space="preserve"> | –force </w:t>
      </w:r>
      <w:r>
        <w:rPr>
          <w:rFonts w:ascii="Times" w:hAnsi="Times" w:cs="Times"/>
          <w:sz w:val="26"/>
          <w:szCs w:val="26"/>
        </w:rPr>
        <w:t>By default, if the output folder provided to the -o option already exists, the k-</w:t>
      </w:r>
      <w:proofErr w:type="spellStart"/>
      <w:r>
        <w:rPr>
          <w:rFonts w:ascii="Times" w:hAnsi="Times" w:cs="Times"/>
          <w:sz w:val="26"/>
          <w:szCs w:val="26"/>
        </w:rPr>
        <w:t>mer</w:t>
      </w:r>
      <w:proofErr w:type="spellEnd"/>
      <w:r>
        <w:rPr>
          <w:rFonts w:ascii="Times" w:hAnsi="Times" w:cs="Times"/>
          <w:sz w:val="26"/>
          <w:szCs w:val="26"/>
        </w:rPr>
        <w:t xml:space="preserve"> counts recorded by the previous run will be used and only the quantification will be performed again. Passing in this option forces both a re-counting of the k-</w:t>
      </w:r>
      <w:proofErr w:type="spellStart"/>
      <w:r>
        <w:rPr>
          <w:rFonts w:ascii="Times" w:hAnsi="Times" w:cs="Times"/>
          <w:sz w:val="26"/>
          <w:szCs w:val="26"/>
        </w:rPr>
        <w:t>mers</w:t>
      </w:r>
      <w:proofErr w:type="spellEnd"/>
      <w:r>
        <w:rPr>
          <w:rFonts w:ascii="Times" w:hAnsi="Times" w:cs="Times"/>
          <w:sz w:val="26"/>
          <w:szCs w:val="26"/>
        </w:rPr>
        <w:t xml:space="preserve"> and a re-quantification of the target transcripts.  </w:t>
      </w:r>
    </w:p>
    <w:p w:rsidR="007946FC" w:rsidRDefault="007946FC" w:rsidP="007946FC">
      <w:pPr>
        <w:widowControl w:val="0"/>
        <w:numPr>
          <w:ilvl w:val="0"/>
          <w:numId w:val="4"/>
        </w:numPr>
        <w:tabs>
          <w:tab w:val="left" w:pos="220"/>
          <w:tab w:val="left" w:pos="720"/>
        </w:tabs>
        <w:autoSpaceDE w:val="0"/>
        <w:autoSpaceDN w:val="0"/>
        <w:adjustRightInd w:val="0"/>
        <w:spacing w:after="266"/>
        <w:ind w:hanging="720"/>
        <w:rPr>
          <w:rFonts w:ascii="Times" w:hAnsi="Times" w:cs="Times"/>
          <w:sz w:val="26"/>
          <w:szCs w:val="26"/>
        </w:rPr>
      </w:pPr>
      <w:r>
        <w:rPr>
          <w:rFonts w:ascii="Times" w:hAnsi="Times" w:cs="Times"/>
          <w:b/>
          <w:bCs/>
          <w:sz w:val="26"/>
          <w:szCs w:val="26"/>
        </w:rPr>
        <w:t>-</w:t>
      </w:r>
      <w:proofErr w:type="gramStart"/>
      <w:r>
        <w:rPr>
          <w:rFonts w:ascii="Times" w:hAnsi="Times" w:cs="Times"/>
          <w:b/>
          <w:bCs/>
          <w:sz w:val="26"/>
          <w:szCs w:val="26"/>
        </w:rPr>
        <w:t>a</w:t>
      </w:r>
      <w:proofErr w:type="gramEnd"/>
      <w:r>
        <w:rPr>
          <w:rFonts w:ascii="Times" w:hAnsi="Times" w:cs="Times"/>
          <w:b/>
          <w:bCs/>
          <w:sz w:val="26"/>
          <w:szCs w:val="26"/>
        </w:rPr>
        <w:t xml:space="preserve"> | –</w:t>
      </w:r>
      <w:proofErr w:type="spellStart"/>
      <w:r>
        <w:rPr>
          <w:rFonts w:ascii="Times" w:hAnsi="Times" w:cs="Times"/>
          <w:b/>
          <w:bCs/>
          <w:sz w:val="26"/>
          <w:szCs w:val="26"/>
        </w:rPr>
        <w:t>polya</w:t>
      </w:r>
      <w:proofErr w:type="spellEnd"/>
      <w:r>
        <w:rPr>
          <w:rFonts w:ascii="Times" w:hAnsi="Times" w:cs="Times"/>
          <w:b/>
          <w:bCs/>
          <w:sz w:val="26"/>
          <w:szCs w:val="26"/>
        </w:rPr>
        <w:t xml:space="preserve"> </w:t>
      </w:r>
      <w:r>
        <w:rPr>
          <w:rFonts w:ascii="Times" w:hAnsi="Times" w:cs="Times"/>
          <w:sz w:val="26"/>
          <w:szCs w:val="26"/>
        </w:rPr>
        <w:t xml:space="preserve">If this flag is set, then </w:t>
      </w:r>
      <w:proofErr w:type="spellStart"/>
      <w:r>
        <w:rPr>
          <w:rFonts w:ascii="Times" w:hAnsi="Times" w:cs="Times"/>
          <w:sz w:val="26"/>
          <w:szCs w:val="26"/>
        </w:rPr>
        <w:t>polyA</w:t>
      </w:r>
      <w:proofErr w:type="spellEnd"/>
      <w:r>
        <w:rPr>
          <w:rFonts w:ascii="Times" w:hAnsi="Times" w:cs="Times"/>
          <w:sz w:val="26"/>
          <w:szCs w:val="26"/>
        </w:rPr>
        <w:t>/</w:t>
      </w:r>
      <w:proofErr w:type="spellStart"/>
      <w:r>
        <w:rPr>
          <w:rFonts w:ascii="Times" w:hAnsi="Times" w:cs="Times"/>
          <w:sz w:val="26"/>
          <w:szCs w:val="26"/>
        </w:rPr>
        <w:t>polyT</w:t>
      </w:r>
      <w:proofErr w:type="spellEnd"/>
      <w:r>
        <w:rPr>
          <w:rFonts w:ascii="Times" w:hAnsi="Times" w:cs="Times"/>
          <w:sz w:val="26"/>
          <w:szCs w:val="26"/>
        </w:rPr>
        <w:t xml:space="preserve"> k-</w:t>
      </w:r>
      <w:proofErr w:type="spellStart"/>
      <w:r>
        <w:rPr>
          <w:rFonts w:ascii="Times" w:hAnsi="Times" w:cs="Times"/>
          <w:sz w:val="26"/>
          <w:szCs w:val="26"/>
        </w:rPr>
        <w:t>mers</w:t>
      </w:r>
      <w:proofErr w:type="spellEnd"/>
      <w:r>
        <w:rPr>
          <w:rFonts w:ascii="Times" w:hAnsi="Times" w:cs="Times"/>
          <w:sz w:val="26"/>
          <w:szCs w:val="26"/>
        </w:rPr>
        <w:t xml:space="preserve"> will not be counted.  So, a typical invocation of </w:t>
      </w:r>
      <w:proofErr w:type="spellStart"/>
      <w:r>
        <w:rPr>
          <w:rFonts w:ascii="Times" w:hAnsi="Times" w:cs="Times"/>
          <w:sz w:val="26"/>
          <w:szCs w:val="26"/>
        </w:rPr>
        <w:t>th</w:t>
      </w:r>
      <w:proofErr w:type="spellEnd"/>
      <w:r>
        <w:rPr>
          <w:rFonts w:ascii="Times" w:hAnsi="Times" w:cs="Times"/>
          <w:sz w:val="26"/>
          <w:szCs w:val="26"/>
        </w:rPr>
        <w:t xml:space="preserve"> the Sailfish quant command will look something like the following:  </w:t>
      </w:r>
    </w:p>
    <w:p w:rsidR="007946FC" w:rsidRDefault="007946FC" w:rsidP="007946FC">
      <w:pPr>
        <w:widowControl w:val="0"/>
        <w:autoSpaceDE w:val="0"/>
        <w:autoSpaceDN w:val="0"/>
        <w:adjustRightInd w:val="0"/>
        <w:rPr>
          <w:rFonts w:ascii="Times" w:hAnsi="Times" w:cs="Times"/>
          <w:sz w:val="26"/>
          <w:szCs w:val="26"/>
        </w:rPr>
      </w:pPr>
      <w:r>
        <w:rPr>
          <w:rFonts w:ascii="Times" w:hAnsi="Times" w:cs="Times"/>
          <w:sz w:val="26"/>
          <w:szCs w:val="26"/>
        </w:rPr>
        <w:t xml:space="preserve">&gt; </w:t>
      </w:r>
      <w:proofErr w:type="gramStart"/>
      <w:r>
        <w:rPr>
          <w:rFonts w:ascii="Times" w:hAnsi="Times" w:cs="Times"/>
          <w:sz w:val="26"/>
          <w:szCs w:val="26"/>
        </w:rPr>
        <w:t>sailfish</w:t>
      </w:r>
      <w:proofErr w:type="gramEnd"/>
      <w:r>
        <w:rPr>
          <w:rFonts w:ascii="Times" w:hAnsi="Times" w:cs="Times"/>
          <w:sz w:val="26"/>
          <w:szCs w:val="26"/>
        </w:rPr>
        <w:t xml:space="preserve"> quant -</w:t>
      </w:r>
      <w:proofErr w:type="spellStart"/>
      <w:r>
        <w:rPr>
          <w:rFonts w:ascii="Times" w:hAnsi="Times" w:cs="Times"/>
          <w:sz w:val="26"/>
          <w:szCs w:val="26"/>
        </w:rPr>
        <w:t>i</w:t>
      </w:r>
      <w:proofErr w:type="spellEnd"/>
      <w:r>
        <w:rPr>
          <w:rFonts w:ascii="Times" w:hAnsi="Times" w:cs="Times"/>
          <w:sz w:val="26"/>
          <w:szCs w:val="26"/>
        </w:rPr>
        <w:t xml:space="preserve"> &lt;</w:t>
      </w:r>
      <w:proofErr w:type="spellStart"/>
      <w:r>
        <w:rPr>
          <w:rFonts w:ascii="Times" w:hAnsi="Times" w:cs="Times"/>
          <w:sz w:val="26"/>
          <w:szCs w:val="26"/>
        </w:rPr>
        <w:t>index_dir</w:t>
      </w:r>
      <w:proofErr w:type="spellEnd"/>
      <w:r>
        <w:rPr>
          <w:rFonts w:ascii="Times" w:hAnsi="Times" w:cs="Times"/>
          <w:sz w:val="26"/>
          <w:szCs w:val="26"/>
        </w:rPr>
        <w:t>&gt; -l "&lt;</w:t>
      </w:r>
      <w:proofErr w:type="spellStart"/>
      <w:r>
        <w:rPr>
          <w:rFonts w:ascii="Times" w:hAnsi="Times" w:cs="Times"/>
          <w:sz w:val="26"/>
          <w:szCs w:val="26"/>
        </w:rPr>
        <w:t>libtype</w:t>
      </w:r>
      <w:proofErr w:type="spellEnd"/>
      <w:r>
        <w:rPr>
          <w:rFonts w:ascii="Times" w:hAnsi="Times" w:cs="Times"/>
          <w:sz w:val="26"/>
          <w:szCs w:val="26"/>
        </w:rPr>
        <w:t>&gt;" \</w:t>
      </w:r>
    </w:p>
    <w:p w:rsidR="007946FC" w:rsidRDefault="007946FC" w:rsidP="007946FC">
      <w:pPr>
        <w:widowControl w:val="0"/>
        <w:autoSpaceDE w:val="0"/>
        <w:autoSpaceDN w:val="0"/>
        <w:adjustRightInd w:val="0"/>
        <w:rPr>
          <w:rFonts w:ascii="Times" w:hAnsi="Times" w:cs="Times"/>
          <w:sz w:val="26"/>
          <w:szCs w:val="26"/>
        </w:rPr>
      </w:pPr>
      <w:r>
        <w:rPr>
          <w:rFonts w:ascii="Times" w:hAnsi="Times" w:cs="Times"/>
          <w:sz w:val="26"/>
          <w:szCs w:val="26"/>
        </w:rPr>
        <w:t xml:space="preserve">  {-</w:t>
      </w:r>
      <w:proofErr w:type="gramStart"/>
      <w:r>
        <w:rPr>
          <w:rFonts w:ascii="Times" w:hAnsi="Times" w:cs="Times"/>
          <w:sz w:val="26"/>
          <w:szCs w:val="26"/>
        </w:rPr>
        <w:t>r</w:t>
      </w:r>
      <w:proofErr w:type="gramEnd"/>
      <w:r>
        <w:rPr>
          <w:rFonts w:ascii="Times" w:hAnsi="Times" w:cs="Times"/>
          <w:sz w:val="26"/>
          <w:szCs w:val="26"/>
        </w:rPr>
        <w:t xml:space="preserve"> &lt;unmated&gt; | -2 &lt;mates1&gt; -2 &lt;mates2&gt;} -o &lt;</w:t>
      </w:r>
      <w:proofErr w:type="spellStart"/>
      <w:r>
        <w:rPr>
          <w:rFonts w:ascii="Times" w:hAnsi="Times" w:cs="Times"/>
          <w:sz w:val="26"/>
          <w:szCs w:val="26"/>
        </w:rPr>
        <w:t>quant_dir</w:t>
      </w:r>
      <w:proofErr w:type="spellEnd"/>
      <w:r>
        <w:rPr>
          <w:rFonts w:ascii="Times" w:hAnsi="Times" w:cs="Times"/>
          <w:sz w:val="26"/>
          <w:szCs w:val="26"/>
        </w:rPr>
        <w:t>&gt;</w:t>
      </w:r>
    </w:p>
    <w:p w:rsidR="007946FC" w:rsidRDefault="007946FC" w:rsidP="007946FC">
      <w:pPr>
        <w:widowControl w:val="0"/>
        <w:autoSpaceDE w:val="0"/>
        <w:autoSpaceDN w:val="0"/>
        <w:adjustRightInd w:val="0"/>
        <w:spacing w:after="240"/>
        <w:rPr>
          <w:rFonts w:ascii="Times" w:hAnsi="Times" w:cs="Times"/>
        </w:rPr>
      </w:pPr>
      <w:r>
        <w:rPr>
          <w:rFonts w:ascii="Times" w:hAnsi="Times" w:cs="Times"/>
          <w:sz w:val="26"/>
          <w:szCs w:val="26"/>
        </w:rPr>
        <w:t>Where &lt;</w:t>
      </w:r>
      <w:proofErr w:type="spellStart"/>
      <w:r>
        <w:rPr>
          <w:rFonts w:ascii="Times" w:hAnsi="Times" w:cs="Times"/>
          <w:sz w:val="26"/>
          <w:szCs w:val="26"/>
        </w:rPr>
        <w:t>index_dir</w:t>
      </w:r>
      <w:proofErr w:type="spellEnd"/>
      <w:r>
        <w:rPr>
          <w:rFonts w:ascii="Times" w:hAnsi="Times" w:cs="Times"/>
          <w:sz w:val="26"/>
          <w:szCs w:val="26"/>
        </w:rPr>
        <w:t>&gt; is, as described above, the location of the Sailfish index, &lt;</w:t>
      </w:r>
      <w:proofErr w:type="spellStart"/>
      <w:r>
        <w:rPr>
          <w:rFonts w:ascii="Times" w:hAnsi="Times" w:cs="Times"/>
          <w:sz w:val="26"/>
          <w:szCs w:val="26"/>
        </w:rPr>
        <w:t>libtype</w:t>
      </w:r>
      <w:proofErr w:type="spellEnd"/>
      <w:r>
        <w:rPr>
          <w:rFonts w:ascii="Times" w:hAnsi="Times" w:cs="Times"/>
          <w:sz w:val="26"/>
          <w:szCs w:val="26"/>
        </w:rPr>
        <w:t xml:space="preserve">&gt; is a string describing the format of the read library (see </w:t>
      </w:r>
      <w:r>
        <w:rPr>
          <w:rFonts w:ascii="Times" w:hAnsi="Times" w:cs="Times"/>
          <w:color w:val="FB00FF"/>
          <w:sz w:val="26"/>
          <w:szCs w:val="26"/>
        </w:rPr>
        <w:t xml:space="preserve">library string </w:t>
      </w:r>
      <w:r>
        <w:rPr>
          <w:rFonts w:ascii="Times" w:hAnsi="Times" w:cs="Times"/>
          <w:sz w:val="26"/>
          <w:szCs w:val="26"/>
        </w:rPr>
        <w:t>below) &lt;unmated&gt; is a list of files containing unmated reads, &lt;</w:t>
      </w:r>
      <w:proofErr w:type="gramStart"/>
      <w:r>
        <w:rPr>
          <w:rFonts w:ascii="Times" w:hAnsi="Times" w:cs="Times"/>
          <w:sz w:val="26"/>
          <w:szCs w:val="26"/>
        </w:rPr>
        <w:t>mates{</w:t>
      </w:r>
      <w:proofErr w:type="gramEnd"/>
      <w:r>
        <w:rPr>
          <w:rFonts w:ascii="Times" w:hAnsi="Times" w:cs="Times"/>
          <w:sz w:val="26"/>
          <w:szCs w:val="26"/>
        </w:rPr>
        <w:t xml:space="preserve">1,2}&gt; are lists of files containing, respectively, the first and second mates of paired-end </w:t>
      </w:r>
    </w:p>
    <w:p w:rsidR="007946FC" w:rsidRDefault="007946FC" w:rsidP="007946FC">
      <w:pPr>
        <w:widowControl w:val="0"/>
        <w:autoSpaceDE w:val="0"/>
        <w:autoSpaceDN w:val="0"/>
        <w:adjustRightInd w:val="0"/>
        <w:spacing w:after="240"/>
        <w:rPr>
          <w:rFonts w:ascii="Times" w:hAnsi="Times" w:cs="Times"/>
        </w:rPr>
      </w:pPr>
      <w:proofErr w:type="gramStart"/>
      <w:r>
        <w:rPr>
          <w:rFonts w:ascii="Times" w:hAnsi="Times" w:cs="Times"/>
          <w:sz w:val="26"/>
          <w:szCs w:val="26"/>
        </w:rPr>
        <w:t>reads</w:t>
      </w:r>
      <w:proofErr w:type="gramEnd"/>
      <w:r>
        <w:rPr>
          <w:rFonts w:ascii="Times" w:hAnsi="Times" w:cs="Times"/>
          <w:sz w:val="26"/>
          <w:szCs w:val="26"/>
        </w:rPr>
        <w:t>. Finally, &lt;</w:t>
      </w:r>
      <w:proofErr w:type="spellStart"/>
      <w:r>
        <w:rPr>
          <w:rFonts w:ascii="Times" w:hAnsi="Times" w:cs="Times"/>
          <w:sz w:val="26"/>
          <w:szCs w:val="26"/>
        </w:rPr>
        <w:t>quant_dir</w:t>
      </w:r>
      <w:proofErr w:type="spellEnd"/>
      <w:r>
        <w:rPr>
          <w:rFonts w:ascii="Times" w:hAnsi="Times" w:cs="Times"/>
          <w:sz w:val="26"/>
          <w:szCs w:val="26"/>
        </w:rPr>
        <w:t xml:space="preserve">&gt; is the directory where the output should be written. </w:t>
      </w:r>
    </w:p>
    <w:p w:rsidR="007946FC" w:rsidRDefault="007946FC" w:rsidP="007946FC">
      <w:pPr>
        <w:widowControl w:val="0"/>
        <w:autoSpaceDE w:val="0"/>
        <w:autoSpaceDN w:val="0"/>
        <w:adjustRightInd w:val="0"/>
        <w:spacing w:after="240"/>
        <w:rPr>
          <w:rFonts w:ascii="Times" w:hAnsi="Times" w:cs="Times"/>
        </w:rPr>
      </w:pPr>
      <w:r>
        <w:rPr>
          <w:rFonts w:ascii="Times" w:hAnsi="Times" w:cs="Times"/>
          <w:sz w:val="26"/>
          <w:szCs w:val="26"/>
        </w:rPr>
        <w:t>When the quantification step is finished, the directory &lt;</w:t>
      </w:r>
      <w:proofErr w:type="spellStart"/>
      <w:r>
        <w:rPr>
          <w:rFonts w:ascii="Times" w:hAnsi="Times" w:cs="Times"/>
          <w:sz w:val="26"/>
          <w:szCs w:val="26"/>
        </w:rPr>
        <w:t>quant_dir</w:t>
      </w:r>
      <w:proofErr w:type="spellEnd"/>
      <w:r>
        <w:rPr>
          <w:rFonts w:ascii="Times" w:hAnsi="Times" w:cs="Times"/>
          <w:sz w:val="26"/>
          <w:szCs w:val="26"/>
        </w:rPr>
        <w:t>&gt; will contain a file named “</w:t>
      </w:r>
      <w:proofErr w:type="spellStart"/>
      <w:r>
        <w:rPr>
          <w:rFonts w:ascii="Times" w:hAnsi="Times" w:cs="Times"/>
          <w:sz w:val="26"/>
          <w:szCs w:val="26"/>
        </w:rPr>
        <w:t>quant.sf</w:t>
      </w:r>
      <w:proofErr w:type="spellEnd"/>
      <w:r>
        <w:rPr>
          <w:rFonts w:ascii="Times" w:hAnsi="Times" w:cs="Times"/>
          <w:sz w:val="26"/>
          <w:szCs w:val="26"/>
        </w:rPr>
        <w:t xml:space="preserve">”. This file contains the result of the Sailfish quantification step. This file contains a number of columns (which are listed in the last of the header lines beginning with ‘#’). Specifically, the columns are (1) Transcript ID, (2) Transcript Length, (3) Transcripts per Million (TPM), (4) Reads Per </w:t>
      </w:r>
      <w:proofErr w:type="spellStart"/>
      <w:r>
        <w:rPr>
          <w:rFonts w:ascii="Times" w:hAnsi="Times" w:cs="Times"/>
          <w:sz w:val="26"/>
          <w:szCs w:val="26"/>
        </w:rPr>
        <w:t>Kilobase</w:t>
      </w:r>
      <w:proofErr w:type="spellEnd"/>
      <w:r>
        <w:rPr>
          <w:rFonts w:ascii="Times" w:hAnsi="Times" w:cs="Times"/>
          <w:sz w:val="26"/>
          <w:szCs w:val="26"/>
        </w:rPr>
        <w:t xml:space="preserve"> per Million mapped reads (RPKM), (5) K-</w:t>
      </w:r>
      <w:proofErr w:type="spellStart"/>
      <w:r>
        <w:rPr>
          <w:rFonts w:ascii="Times" w:hAnsi="Times" w:cs="Times"/>
          <w:sz w:val="26"/>
          <w:szCs w:val="26"/>
        </w:rPr>
        <w:t>mers</w:t>
      </w:r>
      <w:proofErr w:type="spellEnd"/>
      <w:r>
        <w:rPr>
          <w:rFonts w:ascii="Times" w:hAnsi="Times" w:cs="Times"/>
          <w:sz w:val="26"/>
          <w:szCs w:val="26"/>
        </w:rPr>
        <w:t xml:space="preserve"> Per </w:t>
      </w:r>
      <w:proofErr w:type="spellStart"/>
      <w:r>
        <w:rPr>
          <w:rFonts w:ascii="Times" w:hAnsi="Times" w:cs="Times"/>
          <w:sz w:val="26"/>
          <w:szCs w:val="26"/>
        </w:rPr>
        <w:t>Kilobase</w:t>
      </w:r>
      <w:proofErr w:type="spellEnd"/>
      <w:r>
        <w:rPr>
          <w:rFonts w:ascii="Times" w:hAnsi="Times" w:cs="Times"/>
          <w:sz w:val="26"/>
          <w:szCs w:val="26"/>
        </w:rPr>
        <w:t xml:space="preserve"> per Million mapped k-</w:t>
      </w:r>
      <w:proofErr w:type="spellStart"/>
      <w:r>
        <w:rPr>
          <w:rFonts w:ascii="Times" w:hAnsi="Times" w:cs="Times"/>
          <w:sz w:val="26"/>
          <w:szCs w:val="26"/>
        </w:rPr>
        <w:t>mers</w:t>
      </w:r>
      <w:proofErr w:type="spellEnd"/>
      <w:r>
        <w:rPr>
          <w:rFonts w:ascii="Times" w:hAnsi="Times" w:cs="Times"/>
          <w:sz w:val="26"/>
          <w:szCs w:val="26"/>
        </w:rPr>
        <w:t xml:space="preserve"> (KPKM), (6) Estimated number of k-</w:t>
      </w:r>
      <w:proofErr w:type="spellStart"/>
      <w:r>
        <w:rPr>
          <w:rFonts w:ascii="Times" w:hAnsi="Times" w:cs="Times"/>
          <w:sz w:val="26"/>
          <w:szCs w:val="26"/>
        </w:rPr>
        <w:t>mers</w:t>
      </w:r>
      <w:proofErr w:type="spellEnd"/>
      <w:r>
        <w:rPr>
          <w:rFonts w:ascii="Times" w:hAnsi="Times" w:cs="Times"/>
          <w:sz w:val="26"/>
          <w:szCs w:val="26"/>
        </w:rPr>
        <w:t xml:space="preserve"> (an estimate of the number of k-</w:t>
      </w:r>
      <w:proofErr w:type="spellStart"/>
      <w:r>
        <w:rPr>
          <w:rFonts w:ascii="Times" w:hAnsi="Times" w:cs="Times"/>
          <w:sz w:val="26"/>
          <w:szCs w:val="26"/>
        </w:rPr>
        <w:t>mers</w:t>
      </w:r>
      <w:proofErr w:type="spellEnd"/>
      <w:r>
        <w:rPr>
          <w:rFonts w:ascii="Times" w:hAnsi="Times" w:cs="Times"/>
          <w:sz w:val="26"/>
          <w:szCs w:val="26"/>
        </w:rPr>
        <w:t xml:space="preserve"> drawn from this transcript given the transcript’s relative abundance and length) and (7) Estimated number of reads (an estimate of the number of reads drawn from this transcript given the transcript’s relative </w:t>
      </w:r>
      <w:proofErr w:type="spellStart"/>
      <w:r>
        <w:rPr>
          <w:rFonts w:ascii="Times" w:hAnsi="Times" w:cs="Times"/>
          <w:sz w:val="26"/>
          <w:szCs w:val="26"/>
        </w:rPr>
        <w:t>abnundance</w:t>
      </w:r>
      <w:proofErr w:type="spellEnd"/>
      <w:r>
        <w:rPr>
          <w:rFonts w:ascii="Times" w:hAnsi="Times" w:cs="Times"/>
          <w:sz w:val="26"/>
          <w:szCs w:val="26"/>
        </w:rPr>
        <w:t xml:space="preserve"> and length). The first two columns are self-explanatory, the next four are measures of transcript abundance and the final is a commonly used input for differential expression tools. The Transcripts per Million quantification </w:t>
      </w:r>
      <w:proofErr w:type="gramStart"/>
      <w:r>
        <w:rPr>
          <w:rFonts w:ascii="Times" w:hAnsi="Times" w:cs="Times"/>
          <w:sz w:val="26"/>
          <w:szCs w:val="26"/>
        </w:rPr>
        <w:t>number</w:t>
      </w:r>
      <w:proofErr w:type="gramEnd"/>
      <w:r>
        <w:rPr>
          <w:rFonts w:ascii="Times" w:hAnsi="Times" w:cs="Times"/>
          <w:sz w:val="26"/>
          <w:szCs w:val="26"/>
        </w:rPr>
        <w:t xml:space="preserve"> is computed as described in [1], and is meant as an estimate of the number of transcripts, per million observed transcripts, originating from each isoform. Its benefit over the K/RPKM measure is that it is independent of the mean expressed transcript length (i.e. if the mean expressed transcript length varies between samples, for example, this alone can affect differential analysis based on the K/RPKM.) The RPKM is a classic measure of relative transcript abundance, and is an estimate of the number of reads per </w:t>
      </w:r>
      <w:proofErr w:type="spellStart"/>
      <w:r>
        <w:rPr>
          <w:rFonts w:ascii="Times" w:hAnsi="Times" w:cs="Times"/>
          <w:sz w:val="26"/>
          <w:szCs w:val="26"/>
        </w:rPr>
        <w:t>kilobase</w:t>
      </w:r>
      <w:proofErr w:type="spellEnd"/>
      <w:r>
        <w:rPr>
          <w:rFonts w:ascii="Times" w:hAnsi="Times" w:cs="Times"/>
          <w:sz w:val="26"/>
          <w:szCs w:val="26"/>
        </w:rPr>
        <w:t xml:space="preserve"> of transcript (per million mapped reads) originating from each transcript. The KPKM should closely track the RPKM, but is defined for very short </w:t>
      </w:r>
      <w:proofErr w:type="gramStart"/>
      <w:r>
        <w:rPr>
          <w:rFonts w:ascii="Times" w:hAnsi="Times" w:cs="Times"/>
          <w:sz w:val="26"/>
          <w:szCs w:val="26"/>
        </w:rPr>
        <w:t>features which</w:t>
      </w:r>
      <w:proofErr w:type="gramEnd"/>
      <w:r>
        <w:rPr>
          <w:rFonts w:ascii="Times" w:hAnsi="Times" w:cs="Times"/>
          <w:sz w:val="26"/>
          <w:szCs w:val="26"/>
        </w:rPr>
        <w:t xml:space="preserve"> are larger than the chosen k-</w:t>
      </w:r>
      <w:proofErr w:type="spellStart"/>
      <w:r>
        <w:rPr>
          <w:rFonts w:ascii="Times" w:hAnsi="Times" w:cs="Times"/>
          <w:sz w:val="26"/>
          <w:szCs w:val="26"/>
        </w:rPr>
        <w:t>mer</w:t>
      </w:r>
      <w:proofErr w:type="spellEnd"/>
      <w:r>
        <w:rPr>
          <w:rFonts w:ascii="Times" w:hAnsi="Times" w:cs="Times"/>
          <w:sz w:val="26"/>
          <w:szCs w:val="26"/>
        </w:rPr>
        <w:t xml:space="preserve"> length but may be shorter than the read length. Typically, you should prefer the KPKM measure to the RPKM measure, since the k-</w:t>
      </w:r>
      <w:proofErr w:type="spellStart"/>
      <w:r>
        <w:rPr>
          <w:rFonts w:ascii="Times" w:hAnsi="Times" w:cs="Times"/>
          <w:sz w:val="26"/>
          <w:szCs w:val="26"/>
        </w:rPr>
        <w:t>mer</w:t>
      </w:r>
      <w:proofErr w:type="spellEnd"/>
      <w:r>
        <w:rPr>
          <w:rFonts w:ascii="Times" w:hAnsi="Times" w:cs="Times"/>
          <w:sz w:val="26"/>
          <w:szCs w:val="26"/>
        </w:rPr>
        <w:t xml:space="preserve"> is the most natural unit of coverage for Sailfish. </w:t>
      </w:r>
    </w:p>
    <w:p w:rsidR="007946FC" w:rsidRDefault="007946FC" w:rsidP="007946FC">
      <w:pPr>
        <w:widowControl w:val="0"/>
        <w:autoSpaceDE w:val="0"/>
        <w:autoSpaceDN w:val="0"/>
        <w:adjustRightInd w:val="0"/>
        <w:spacing w:after="240"/>
        <w:rPr>
          <w:rFonts w:ascii="Times" w:hAnsi="Times" w:cs="Times"/>
        </w:rPr>
      </w:pPr>
      <w:r>
        <w:rPr>
          <w:rFonts w:ascii="Times" w:hAnsi="Times" w:cs="Times"/>
          <w:b/>
          <w:bCs/>
          <w:sz w:val="26"/>
          <w:szCs w:val="26"/>
        </w:rPr>
        <w:t xml:space="preserve">Library Format String </w:t>
      </w:r>
    </w:p>
    <w:p w:rsidR="007946FC" w:rsidRDefault="007946FC" w:rsidP="007946FC">
      <w:pPr>
        <w:widowControl w:val="0"/>
        <w:autoSpaceDE w:val="0"/>
        <w:autoSpaceDN w:val="0"/>
        <w:adjustRightInd w:val="0"/>
        <w:spacing w:after="240"/>
        <w:rPr>
          <w:rFonts w:ascii="Times" w:hAnsi="Times" w:cs="Times"/>
        </w:rPr>
      </w:pPr>
      <w:r>
        <w:rPr>
          <w:rFonts w:ascii="Times" w:hAnsi="Times" w:cs="Times"/>
          <w:sz w:val="26"/>
          <w:szCs w:val="26"/>
        </w:rPr>
        <w:t xml:space="preserve">The library format string is given as a parameter to the quant step of Sailfish. </w:t>
      </w:r>
      <w:proofErr w:type="gramStart"/>
      <w:r>
        <w:rPr>
          <w:rFonts w:ascii="Times" w:hAnsi="Times" w:cs="Times"/>
          <w:sz w:val="26"/>
          <w:szCs w:val="26"/>
        </w:rPr>
        <w:t>Since Sailfish works with the reads directly and not alignments, the purpose of this string is to inform Sailfish of relevant information about the reads in the library.</w:t>
      </w:r>
      <w:proofErr w:type="gramEnd"/>
      <w:r>
        <w:rPr>
          <w:rFonts w:ascii="Times" w:hAnsi="Times" w:cs="Times"/>
          <w:sz w:val="26"/>
          <w:szCs w:val="26"/>
        </w:rPr>
        <w:t xml:space="preserve"> Not all of this information is </w:t>
      </w:r>
      <w:r>
        <w:rPr>
          <w:rFonts w:ascii="Times" w:hAnsi="Times" w:cs="Times"/>
          <w:i/>
          <w:iCs/>
          <w:sz w:val="26"/>
          <w:szCs w:val="26"/>
        </w:rPr>
        <w:t xml:space="preserve">currently </w:t>
      </w:r>
      <w:r>
        <w:rPr>
          <w:rFonts w:ascii="Times" w:hAnsi="Times" w:cs="Times"/>
          <w:sz w:val="26"/>
          <w:szCs w:val="26"/>
        </w:rPr>
        <w:t xml:space="preserve">used, but some of it is and other pieces of it may be in the future. </w:t>
      </w:r>
    </w:p>
    <w:p w:rsidR="007946FC" w:rsidRDefault="007946FC" w:rsidP="007946FC">
      <w:pPr>
        <w:widowControl w:val="0"/>
        <w:autoSpaceDE w:val="0"/>
        <w:autoSpaceDN w:val="0"/>
        <w:adjustRightInd w:val="0"/>
        <w:spacing w:after="240"/>
        <w:rPr>
          <w:rFonts w:ascii="Times" w:hAnsi="Times" w:cs="Times"/>
        </w:rPr>
      </w:pPr>
      <w:r>
        <w:rPr>
          <w:rFonts w:ascii="Times" w:hAnsi="Times" w:cs="Times"/>
          <w:sz w:val="26"/>
          <w:szCs w:val="26"/>
        </w:rPr>
        <w:t xml:space="preserve">The library format string consists of 3 parts (one of which is sometimes optional), provided as key-value pairs. The relevant keys and possible value options are: </w:t>
      </w:r>
      <w:bookmarkStart w:id="0" w:name="_GoBack"/>
      <w:bookmarkEnd w:id="0"/>
    </w:p>
    <w:p w:rsidR="007946FC" w:rsidRDefault="007946FC" w:rsidP="007946FC">
      <w:pPr>
        <w:widowControl w:val="0"/>
        <w:autoSpaceDE w:val="0"/>
        <w:autoSpaceDN w:val="0"/>
        <w:adjustRightInd w:val="0"/>
        <w:rPr>
          <w:rFonts w:ascii="Times" w:hAnsi="Times" w:cs="Times"/>
          <w:sz w:val="26"/>
          <w:szCs w:val="26"/>
        </w:rPr>
      </w:pPr>
      <w:r>
        <w:rPr>
          <w:rFonts w:ascii="Times" w:hAnsi="Times" w:cs="Times"/>
          <w:sz w:val="26"/>
          <w:szCs w:val="26"/>
        </w:rPr>
        <w:t>(T|TYPE)=(PE|SE)</w:t>
      </w:r>
    </w:p>
    <w:p w:rsidR="007946FC" w:rsidRDefault="007946FC" w:rsidP="007946FC">
      <w:pPr>
        <w:widowControl w:val="0"/>
        <w:autoSpaceDE w:val="0"/>
        <w:autoSpaceDN w:val="0"/>
        <w:adjustRightInd w:val="0"/>
        <w:spacing w:after="240"/>
        <w:rPr>
          <w:rFonts w:ascii="Times" w:hAnsi="Times" w:cs="Times"/>
        </w:rPr>
      </w:pPr>
      <w:r>
        <w:rPr>
          <w:rFonts w:ascii="Times" w:hAnsi="Times" w:cs="Times"/>
          <w:sz w:val="26"/>
          <w:szCs w:val="26"/>
        </w:rPr>
        <w:t xml:space="preserve">This option specifies the “paired-end” status of the read library. If the reads are paired end, then this should be set to PE, and the library format string should be followed by the -1 and -2 options with the respective mate-pair reads. If the reads are unpaired, then this should be set to SE and the library format string </w:t>
      </w:r>
      <w:proofErr w:type="spellStart"/>
      <w:r>
        <w:rPr>
          <w:rFonts w:ascii="Times" w:hAnsi="Times" w:cs="Times"/>
          <w:sz w:val="26"/>
          <w:szCs w:val="26"/>
        </w:rPr>
        <w:t>shoujld</w:t>
      </w:r>
      <w:proofErr w:type="spellEnd"/>
      <w:r>
        <w:rPr>
          <w:rFonts w:ascii="Times" w:hAnsi="Times" w:cs="Times"/>
          <w:sz w:val="26"/>
          <w:szCs w:val="26"/>
        </w:rPr>
        <w:t xml:space="preserve"> be followed by the -r option and list of files containing unpaired reads. </w:t>
      </w:r>
    </w:p>
    <w:p w:rsidR="007946FC" w:rsidRDefault="007946FC" w:rsidP="007946FC">
      <w:pPr>
        <w:widowControl w:val="0"/>
        <w:autoSpaceDE w:val="0"/>
        <w:autoSpaceDN w:val="0"/>
        <w:adjustRightInd w:val="0"/>
        <w:rPr>
          <w:rFonts w:ascii="Times" w:hAnsi="Times" w:cs="Times"/>
          <w:sz w:val="26"/>
          <w:szCs w:val="26"/>
        </w:rPr>
      </w:pPr>
      <w:r>
        <w:rPr>
          <w:rFonts w:ascii="Times" w:hAnsi="Times" w:cs="Times"/>
          <w:sz w:val="26"/>
          <w:szCs w:val="26"/>
        </w:rPr>
        <w:t>(O|ORIENTATION)=(&gt;&gt;|&lt;&gt;|&gt;&lt;)</w:t>
      </w:r>
    </w:p>
    <w:p w:rsidR="007946FC" w:rsidRDefault="007946FC" w:rsidP="007946FC">
      <w:pPr>
        <w:widowControl w:val="0"/>
        <w:autoSpaceDE w:val="0"/>
        <w:autoSpaceDN w:val="0"/>
        <w:adjustRightInd w:val="0"/>
        <w:spacing w:after="240"/>
        <w:rPr>
          <w:rFonts w:ascii="Times" w:hAnsi="Times" w:cs="Times"/>
        </w:rPr>
      </w:pPr>
      <w:proofErr w:type="gramStart"/>
      <w:r>
        <w:rPr>
          <w:rFonts w:ascii="Times" w:hAnsi="Times" w:cs="Times"/>
          <w:sz w:val="26"/>
          <w:szCs w:val="26"/>
        </w:rPr>
        <w:t xml:space="preserve">This option </w:t>
      </w:r>
      <w:proofErr w:type="spellStart"/>
      <w:r>
        <w:rPr>
          <w:rFonts w:ascii="Times" w:hAnsi="Times" w:cs="Times"/>
          <w:sz w:val="26"/>
          <w:szCs w:val="26"/>
        </w:rPr>
        <w:t>secifies</w:t>
      </w:r>
      <w:proofErr w:type="spellEnd"/>
      <w:r>
        <w:rPr>
          <w:rFonts w:ascii="Times" w:hAnsi="Times" w:cs="Times"/>
          <w:sz w:val="26"/>
          <w:szCs w:val="26"/>
        </w:rPr>
        <w:t xml:space="preserve"> the relative orientation of reads within a pair.</w:t>
      </w:r>
      <w:proofErr w:type="gramEnd"/>
      <w:r>
        <w:rPr>
          <w:rFonts w:ascii="Times" w:hAnsi="Times" w:cs="Times"/>
          <w:sz w:val="26"/>
          <w:szCs w:val="26"/>
        </w:rPr>
        <w:t xml:space="preserve"> If the library consists of unpaired reads, then this key-value pair can and should be ignored. If the library consists of paired end reads, this key-value pair should be provided. Note</w:t>
      </w:r>
      <w:proofErr w:type="gramStart"/>
      <w:r>
        <w:rPr>
          <w:rFonts w:ascii="Times" w:hAnsi="Times" w:cs="Times"/>
          <w:sz w:val="26"/>
          <w:szCs w:val="26"/>
        </w:rPr>
        <w:t>,</w:t>
      </w:r>
      <w:proofErr w:type="gramEnd"/>
      <w:r>
        <w:rPr>
          <w:rFonts w:ascii="Times" w:hAnsi="Times" w:cs="Times"/>
          <w:sz w:val="26"/>
          <w:szCs w:val="26"/>
        </w:rPr>
        <w:t xml:space="preserve"> this denotes the </w:t>
      </w:r>
      <w:proofErr w:type="spellStart"/>
      <w:r>
        <w:rPr>
          <w:rFonts w:ascii="Times" w:hAnsi="Times" w:cs="Times"/>
          <w:i/>
          <w:iCs/>
          <w:sz w:val="26"/>
          <w:szCs w:val="26"/>
        </w:rPr>
        <w:t>realtive</w:t>
      </w:r>
      <w:proofErr w:type="spellEnd"/>
      <w:r>
        <w:rPr>
          <w:rFonts w:ascii="Times" w:hAnsi="Times" w:cs="Times"/>
          <w:i/>
          <w:iCs/>
          <w:sz w:val="26"/>
          <w:szCs w:val="26"/>
        </w:rPr>
        <w:t xml:space="preserve"> orientation </w:t>
      </w:r>
      <w:r>
        <w:rPr>
          <w:rFonts w:ascii="Times" w:hAnsi="Times" w:cs="Times"/>
          <w:sz w:val="26"/>
          <w:szCs w:val="26"/>
        </w:rPr>
        <w:t xml:space="preserve">of the reads, not their absolute directionality with respect to the reference. The options are meant to denote, visually, how the reads could be oriented. </w:t>
      </w:r>
    </w:p>
    <w:p w:rsidR="007946FC" w:rsidRDefault="007946FC" w:rsidP="007946FC">
      <w:pPr>
        <w:widowControl w:val="0"/>
        <w:autoSpaceDE w:val="0"/>
        <w:autoSpaceDN w:val="0"/>
        <w:adjustRightInd w:val="0"/>
        <w:spacing w:after="240"/>
        <w:rPr>
          <w:rFonts w:ascii="Times" w:hAnsi="Times" w:cs="Times"/>
        </w:rPr>
      </w:pPr>
      <w:r>
        <w:rPr>
          <w:rFonts w:ascii="Times" w:hAnsi="Times" w:cs="Times"/>
          <w:sz w:val="26"/>
          <w:szCs w:val="26"/>
        </w:rPr>
        <w:t xml:space="preserve">The first option &gt;&gt; denotes that the mates are oriented in the same direction — e.g. if the 5’ end of mate 1 is upstream from the 3’ end, then the 5’ end of mate 2 is upstream from its 3’ end and vice-versa. </w:t>
      </w:r>
    </w:p>
    <w:p w:rsidR="007946FC" w:rsidRDefault="007946FC" w:rsidP="007946FC">
      <w:pPr>
        <w:widowControl w:val="0"/>
        <w:autoSpaceDE w:val="0"/>
        <w:autoSpaceDN w:val="0"/>
        <w:adjustRightInd w:val="0"/>
        <w:spacing w:after="240"/>
        <w:rPr>
          <w:rFonts w:ascii="Times" w:hAnsi="Times" w:cs="Times"/>
        </w:rPr>
      </w:pPr>
      <w:r>
        <w:rPr>
          <w:rFonts w:ascii="Times" w:hAnsi="Times" w:cs="Times"/>
          <w:sz w:val="26"/>
          <w:szCs w:val="26"/>
        </w:rPr>
        <w:t xml:space="preserve">The second option &lt;&gt; denotes that the mates are oriented away from each other. This implies that start of mate1 is closer to start of mate 2 than the end of mate 2, etc. </w:t>
      </w:r>
    </w:p>
    <w:p w:rsidR="007946FC" w:rsidRDefault="007946FC" w:rsidP="007946FC">
      <w:pPr>
        <w:widowControl w:val="0"/>
        <w:autoSpaceDE w:val="0"/>
        <w:autoSpaceDN w:val="0"/>
        <w:adjustRightInd w:val="0"/>
        <w:spacing w:after="240"/>
        <w:rPr>
          <w:rFonts w:ascii="Times" w:hAnsi="Times" w:cs="Times"/>
        </w:rPr>
      </w:pPr>
      <w:r>
        <w:rPr>
          <w:rFonts w:ascii="Times" w:hAnsi="Times" w:cs="Times"/>
          <w:sz w:val="26"/>
          <w:szCs w:val="26"/>
        </w:rPr>
        <w:t xml:space="preserve">The third option &gt;&lt; is, perhaps, the most common relative orientation. It denotes that the mates are oriented toward each other, so that the start of mate 1 is farther from the start of mate 2 than it is from the end of mate 2 and vice-versa. </w:t>
      </w:r>
    </w:p>
    <w:p w:rsidR="007946FC" w:rsidRDefault="007946FC" w:rsidP="007946FC">
      <w:pPr>
        <w:widowControl w:val="0"/>
        <w:autoSpaceDE w:val="0"/>
        <w:autoSpaceDN w:val="0"/>
        <w:adjustRightInd w:val="0"/>
        <w:rPr>
          <w:rFonts w:ascii="Times" w:hAnsi="Times" w:cs="Times"/>
          <w:sz w:val="26"/>
          <w:szCs w:val="26"/>
        </w:rPr>
      </w:pPr>
      <w:r>
        <w:rPr>
          <w:rFonts w:ascii="Times" w:hAnsi="Times" w:cs="Times"/>
          <w:sz w:val="26"/>
          <w:szCs w:val="26"/>
        </w:rPr>
        <w:t>(S|STRAND)=(AS|SA|S|A|U)</w:t>
      </w:r>
    </w:p>
    <w:p w:rsidR="007946FC" w:rsidRDefault="007946FC" w:rsidP="007946FC">
      <w:pPr>
        <w:widowControl w:val="0"/>
        <w:autoSpaceDE w:val="0"/>
        <w:autoSpaceDN w:val="0"/>
        <w:adjustRightInd w:val="0"/>
        <w:spacing w:after="240"/>
        <w:rPr>
          <w:rFonts w:ascii="Times" w:hAnsi="Times" w:cs="Times"/>
        </w:rPr>
      </w:pPr>
      <w:r>
        <w:rPr>
          <w:rFonts w:ascii="Times" w:hAnsi="Times" w:cs="Times"/>
          <w:sz w:val="26"/>
          <w:szCs w:val="26"/>
        </w:rPr>
        <w:t xml:space="preserve">This option specifies the </w:t>
      </w:r>
      <w:proofErr w:type="spellStart"/>
      <w:r>
        <w:rPr>
          <w:rFonts w:ascii="Times" w:hAnsi="Times" w:cs="Times"/>
          <w:sz w:val="26"/>
          <w:szCs w:val="26"/>
        </w:rPr>
        <w:t>strandedness</w:t>
      </w:r>
      <w:proofErr w:type="spellEnd"/>
      <w:r>
        <w:rPr>
          <w:rFonts w:ascii="Times" w:hAnsi="Times" w:cs="Times"/>
          <w:sz w:val="26"/>
          <w:szCs w:val="26"/>
        </w:rPr>
        <w:t xml:space="preserve"> of the reads. If the type is SE the only allowable options are S, A, and U, which denote, respectively, that the reads come from the sense strand, the antisense strand, or are of unknown </w:t>
      </w:r>
      <w:proofErr w:type="spellStart"/>
      <w:r>
        <w:rPr>
          <w:rFonts w:ascii="Times" w:hAnsi="Times" w:cs="Times"/>
          <w:sz w:val="26"/>
          <w:szCs w:val="26"/>
        </w:rPr>
        <w:t>strandedness</w:t>
      </w:r>
      <w:proofErr w:type="spellEnd"/>
      <w:r>
        <w:rPr>
          <w:rFonts w:ascii="Times" w:hAnsi="Times" w:cs="Times"/>
          <w:sz w:val="26"/>
          <w:szCs w:val="26"/>
        </w:rPr>
        <w:t xml:space="preserve"> (in which case both strands are tried and the one resulting in more matching k-</w:t>
      </w:r>
      <w:proofErr w:type="spellStart"/>
      <w:r>
        <w:rPr>
          <w:rFonts w:ascii="Times" w:hAnsi="Times" w:cs="Times"/>
          <w:sz w:val="26"/>
          <w:szCs w:val="26"/>
        </w:rPr>
        <w:t>mers</w:t>
      </w:r>
      <w:proofErr w:type="spellEnd"/>
      <w:r>
        <w:rPr>
          <w:rFonts w:ascii="Times" w:hAnsi="Times" w:cs="Times"/>
          <w:sz w:val="26"/>
          <w:szCs w:val="26"/>
        </w:rPr>
        <w:t xml:space="preserve"> is used). </w:t>
      </w:r>
    </w:p>
    <w:p w:rsidR="007946FC" w:rsidRDefault="007946FC" w:rsidP="007946FC">
      <w:pPr>
        <w:widowControl w:val="0"/>
        <w:autoSpaceDE w:val="0"/>
        <w:autoSpaceDN w:val="0"/>
        <w:adjustRightInd w:val="0"/>
        <w:spacing w:after="240"/>
        <w:rPr>
          <w:rFonts w:ascii="Times" w:hAnsi="Times" w:cs="Times"/>
        </w:rPr>
      </w:pPr>
      <w:r>
        <w:rPr>
          <w:rFonts w:ascii="Times" w:hAnsi="Times" w:cs="Times"/>
          <w:sz w:val="26"/>
          <w:szCs w:val="26"/>
        </w:rPr>
        <w:t xml:space="preserve">If the type of the read library is PE, then any of the options are valid. The S, A and U options given in the above paragraph have the same meaning. The AS option specifies that mate 1 is from the antisense strand and mate2 is from the sense strand, while SA specifies that mate 1 is from the sense strand and mate 2 is from the antisense strand. </w:t>
      </w:r>
    </w:p>
    <w:p w:rsidR="007946FC" w:rsidRDefault="007946FC" w:rsidP="007946FC">
      <w:pPr>
        <w:widowControl w:val="0"/>
        <w:autoSpaceDE w:val="0"/>
        <w:autoSpaceDN w:val="0"/>
        <w:adjustRightInd w:val="0"/>
        <w:spacing w:after="240"/>
        <w:rPr>
          <w:rFonts w:ascii="Times" w:hAnsi="Times" w:cs="Times"/>
        </w:rPr>
      </w:pPr>
      <w:r>
        <w:rPr>
          <w:rFonts w:ascii="Times" w:hAnsi="Times" w:cs="Times"/>
          <w:sz w:val="26"/>
          <w:szCs w:val="26"/>
        </w:rPr>
        <w:t xml:space="preserve">Because of the way argument parsing works, the library format string must be offset by quotations. An example format string specifying that the read library consists of unpaired reads with unknown orientation is: </w:t>
      </w:r>
    </w:p>
    <w:p w:rsidR="007946FC" w:rsidRDefault="007946FC" w:rsidP="007946FC">
      <w:pPr>
        <w:widowControl w:val="0"/>
        <w:autoSpaceDE w:val="0"/>
        <w:autoSpaceDN w:val="0"/>
        <w:adjustRightInd w:val="0"/>
        <w:rPr>
          <w:rFonts w:ascii="Times" w:hAnsi="Times" w:cs="Times"/>
          <w:sz w:val="26"/>
          <w:szCs w:val="26"/>
        </w:rPr>
      </w:pPr>
      <w:r>
        <w:rPr>
          <w:rFonts w:ascii="Times" w:hAnsi="Times" w:cs="Times"/>
          <w:sz w:val="26"/>
          <w:szCs w:val="26"/>
        </w:rPr>
        <w:t>-</w:t>
      </w:r>
      <w:proofErr w:type="gramStart"/>
      <w:r>
        <w:rPr>
          <w:rFonts w:ascii="Times" w:hAnsi="Times" w:cs="Times"/>
          <w:sz w:val="26"/>
          <w:szCs w:val="26"/>
        </w:rPr>
        <w:t>l</w:t>
      </w:r>
      <w:proofErr w:type="gramEnd"/>
      <w:r>
        <w:rPr>
          <w:rFonts w:ascii="Times" w:hAnsi="Times" w:cs="Times"/>
          <w:sz w:val="26"/>
          <w:szCs w:val="26"/>
        </w:rPr>
        <w:t xml:space="preserve"> "T=SE:S=U"</w:t>
      </w:r>
    </w:p>
    <w:p w:rsidR="007946FC" w:rsidRDefault="007946FC" w:rsidP="007946FC">
      <w:pPr>
        <w:widowControl w:val="0"/>
        <w:autoSpaceDE w:val="0"/>
        <w:autoSpaceDN w:val="0"/>
        <w:adjustRightInd w:val="0"/>
        <w:spacing w:after="240"/>
        <w:rPr>
          <w:rFonts w:ascii="Times" w:hAnsi="Times" w:cs="Times"/>
        </w:rPr>
      </w:pPr>
      <w:r>
        <w:rPr>
          <w:rFonts w:ascii="Times" w:hAnsi="Times" w:cs="Times"/>
          <w:sz w:val="26"/>
          <w:szCs w:val="26"/>
        </w:rPr>
        <w:t xml:space="preserve">Alternatively, a format string specifying that the read library consists of paired- end reads, oriented toward each other where mate 1 is from the sense strand and mate 2 is from the antisense strand is: </w:t>
      </w:r>
    </w:p>
    <w:p w:rsidR="007946FC" w:rsidRDefault="007946FC" w:rsidP="007946FC">
      <w:pPr>
        <w:widowControl w:val="0"/>
        <w:autoSpaceDE w:val="0"/>
        <w:autoSpaceDN w:val="0"/>
        <w:adjustRightInd w:val="0"/>
        <w:rPr>
          <w:rFonts w:ascii="Times" w:hAnsi="Times" w:cs="Times"/>
          <w:sz w:val="26"/>
          <w:szCs w:val="26"/>
        </w:rPr>
      </w:pPr>
      <w:r>
        <w:rPr>
          <w:rFonts w:ascii="Times" w:hAnsi="Times" w:cs="Times"/>
          <w:sz w:val="26"/>
          <w:szCs w:val="26"/>
        </w:rPr>
        <w:t>-</w:t>
      </w:r>
      <w:proofErr w:type="gramStart"/>
      <w:r>
        <w:rPr>
          <w:rFonts w:ascii="Times" w:hAnsi="Times" w:cs="Times"/>
          <w:sz w:val="26"/>
          <w:szCs w:val="26"/>
        </w:rPr>
        <w:t>l</w:t>
      </w:r>
      <w:proofErr w:type="gramEnd"/>
      <w:r>
        <w:rPr>
          <w:rFonts w:ascii="Times" w:hAnsi="Times" w:cs="Times"/>
          <w:sz w:val="26"/>
          <w:szCs w:val="26"/>
        </w:rPr>
        <w:t xml:space="preserve"> "T=PE:O=&gt;&lt;:S=SA"</w:t>
      </w:r>
    </w:p>
    <w:p w:rsidR="007946FC" w:rsidRDefault="007946FC" w:rsidP="007946FC">
      <w:pPr>
        <w:widowControl w:val="0"/>
        <w:autoSpaceDE w:val="0"/>
        <w:autoSpaceDN w:val="0"/>
        <w:adjustRightInd w:val="0"/>
        <w:spacing w:after="240"/>
        <w:rPr>
          <w:rFonts w:ascii="Times" w:hAnsi="Times" w:cs="Times"/>
        </w:rPr>
      </w:pPr>
      <w:r>
        <w:rPr>
          <w:rFonts w:ascii="Times" w:hAnsi="Times" w:cs="Times"/>
          <w:sz w:val="26"/>
          <w:szCs w:val="26"/>
        </w:rPr>
        <w:t xml:space="preserve">Many, but not all, combinations of the three options (type, orientation and </w:t>
      </w:r>
      <w:proofErr w:type="spellStart"/>
      <w:r>
        <w:rPr>
          <w:rFonts w:ascii="Times" w:hAnsi="Times" w:cs="Times"/>
          <w:sz w:val="26"/>
          <w:szCs w:val="26"/>
        </w:rPr>
        <w:t>strandedness</w:t>
      </w:r>
      <w:proofErr w:type="spellEnd"/>
      <w:r>
        <w:rPr>
          <w:rFonts w:ascii="Times" w:hAnsi="Times" w:cs="Times"/>
          <w:sz w:val="26"/>
          <w:szCs w:val="26"/>
        </w:rPr>
        <w:t xml:space="preserve">) are possible. Sailfish will perform a coarse-grained </w:t>
      </w:r>
      <w:proofErr w:type="spellStart"/>
      <w:r>
        <w:rPr>
          <w:rFonts w:ascii="Times" w:hAnsi="Times" w:cs="Times"/>
          <w:sz w:val="26"/>
          <w:szCs w:val="26"/>
        </w:rPr>
        <w:t>sainty</w:t>
      </w:r>
      <w:proofErr w:type="spellEnd"/>
      <w:r>
        <w:rPr>
          <w:rFonts w:ascii="Times" w:hAnsi="Times" w:cs="Times"/>
          <w:sz w:val="26"/>
          <w:szCs w:val="26"/>
        </w:rPr>
        <w:t xml:space="preserve"> check to ensure that the provided library string is not impossible (e.g. T=SE:O=&gt;&lt;</w:t>
      </w:r>
      <w:proofErr w:type="gramStart"/>
      <w:r>
        <w:rPr>
          <w:rFonts w:ascii="Times" w:hAnsi="Times" w:cs="Times"/>
          <w:sz w:val="26"/>
          <w:szCs w:val="26"/>
        </w:rPr>
        <w:t>:S</w:t>
      </w:r>
      <w:proofErr w:type="gramEnd"/>
      <w:r>
        <w:rPr>
          <w:rFonts w:ascii="Times" w:hAnsi="Times" w:cs="Times"/>
          <w:sz w:val="26"/>
          <w:szCs w:val="26"/>
        </w:rPr>
        <w:t xml:space="preserve">=A, which is not possible because unpaired reads can’t have a relative orientation). </w:t>
      </w:r>
    </w:p>
    <w:p w:rsidR="007946FC" w:rsidRDefault="007946FC" w:rsidP="007946FC">
      <w:pPr>
        <w:widowControl w:val="0"/>
        <w:autoSpaceDE w:val="0"/>
        <w:autoSpaceDN w:val="0"/>
        <w:adjustRightInd w:val="0"/>
        <w:spacing w:after="240"/>
        <w:rPr>
          <w:rFonts w:ascii="Times" w:hAnsi="Times" w:cs="Times"/>
        </w:rPr>
      </w:pPr>
      <w:r>
        <w:rPr>
          <w:rFonts w:ascii="Times" w:hAnsi="Times" w:cs="Times"/>
          <w:b/>
          <w:bCs/>
          <w:sz w:val="38"/>
          <w:szCs w:val="38"/>
        </w:rPr>
        <w:t xml:space="preserve">License </w:t>
      </w:r>
    </w:p>
    <w:p w:rsidR="007946FC" w:rsidRDefault="007946FC" w:rsidP="007946FC">
      <w:pPr>
        <w:widowControl w:val="0"/>
        <w:autoSpaceDE w:val="0"/>
        <w:autoSpaceDN w:val="0"/>
        <w:adjustRightInd w:val="0"/>
        <w:spacing w:after="240"/>
        <w:rPr>
          <w:rFonts w:ascii="Times" w:hAnsi="Times" w:cs="Times"/>
        </w:rPr>
      </w:pPr>
      <w:r>
        <w:rPr>
          <w:rFonts w:ascii="Times" w:hAnsi="Times" w:cs="Times"/>
          <w:sz w:val="26"/>
          <w:szCs w:val="26"/>
        </w:rPr>
        <w:t xml:space="preserve">This program is free software: you can redistribute it and/or modify it under the terms of the GNU General Public License as published by the Free Software Foundation, either version 3 of the License, or (at your option) any later version. </w:t>
      </w:r>
    </w:p>
    <w:p w:rsidR="007946FC" w:rsidRDefault="007946FC" w:rsidP="007946FC">
      <w:pPr>
        <w:widowControl w:val="0"/>
        <w:autoSpaceDE w:val="0"/>
        <w:autoSpaceDN w:val="0"/>
        <w:adjustRightInd w:val="0"/>
        <w:spacing w:after="240"/>
        <w:rPr>
          <w:rFonts w:ascii="Times" w:hAnsi="Times" w:cs="Times"/>
        </w:rPr>
      </w:pPr>
      <w:r>
        <w:rPr>
          <w:rFonts w:ascii="Times" w:hAnsi="Times" w:cs="Times"/>
          <w:sz w:val="26"/>
          <w:szCs w:val="26"/>
        </w:rPr>
        <w:t>This program is distributed in the hope that it will be useful, but WITHOUT ANY WARRANTY</w:t>
      </w:r>
      <w:proofErr w:type="gramStart"/>
      <w:r>
        <w:rPr>
          <w:rFonts w:ascii="Times" w:hAnsi="Times" w:cs="Times"/>
          <w:sz w:val="26"/>
          <w:szCs w:val="26"/>
        </w:rPr>
        <w:t>;</w:t>
      </w:r>
      <w:proofErr w:type="gramEnd"/>
      <w:r>
        <w:rPr>
          <w:rFonts w:ascii="Times" w:hAnsi="Times" w:cs="Times"/>
          <w:sz w:val="26"/>
          <w:szCs w:val="26"/>
        </w:rPr>
        <w:t xml:space="preserve"> without even the implied warranty of MERCHANTABIL- ITY or FITNESS FOR A PARTICULAR PURPOSE. See the GNU General Public License for more details. </w:t>
      </w:r>
    </w:p>
    <w:p w:rsidR="007946FC" w:rsidRDefault="007946FC" w:rsidP="007946FC">
      <w:pPr>
        <w:widowControl w:val="0"/>
        <w:autoSpaceDE w:val="0"/>
        <w:autoSpaceDN w:val="0"/>
        <w:adjustRightInd w:val="0"/>
        <w:spacing w:after="240"/>
        <w:rPr>
          <w:rFonts w:ascii="Times" w:hAnsi="Times" w:cs="Times"/>
        </w:rPr>
      </w:pPr>
      <w:r>
        <w:rPr>
          <w:rFonts w:ascii="Times" w:hAnsi="Times" w:cs="Times"/>
          <w:sz w:val="26"/>
          <w:szCs w:val="26"/>
        </w:rPr>
        <w:t xml:space="preserve">You should have received a copy of the GNU General Public License along with this program. If not, see &lt;http://www.gnu.org/licenses/&gt;. </w:t>
      </w:r>
    </w:p>
    <w:p w:rsidR="007946FC" w:rsidRDefault="007946FC" w:rsidP="007946FC">
      <w:pPr>
        <w:widowControl w:val="0"/>
        <w:autoSpaceDE w:val="0"/>
        <w:autoSpaceDN w:val="0"/>
        <w:adjustRightInd w:val="0"/>
        <w:spacing w:after="240"/>
        <w:rPr>
          <w:rFonts w:ascii="Times" w:hAnsi="Times" w:cs="Times"/>
        </w:rPr>
      </w:pPr>
      <w:r>
        <w:rPr>
          <w:rFonts w:ascii="Times" w:hAnsi="Times" w:cs="Times"/>
          <w:b/>
          <w:bCs/>
          <w:sz w:val="38"/>
          <w:szCs w:val="38"/>
        </w:rPr>
        <w:t xml:space="preserve">References </w:t>
      </w:r>
    </w:p>
    <w:p w:rsidR="004379A2" w:rsidRPr="007946FC" w:rsidRDefault="007946FC" w:rsidP="007946FC">
      <w:pPr>
        <w:widowControl w:val="0"/>
        <w:autoSpaceDE w:val="0"/>
        <w:autoSpaceDN w:val="0"/>
        <w:adjustRightInd w:val="0"/>
        <w:spacing w:after="240"/>
        <w:rPr>
          <w:rFonts w:ascii="Times" w:hAnsi="Times" w:cs="Times" w:hint="eastAsia"/>
        </w:rPr>
      </w:pPr>
      <w:r>
        <w:rPr>
          <w:rFonts w:ascii="Times" w:hAnsi="Times" w:cs="Times"/>
          <w:sz w:val="26"/>
          <w:szCs w:val="26"/>
        </w:rPr>
        <w:t>[1] Li, Bo, et al. “RNA-</w:t>
      </w:r>
      <w:proofErr w:type="spellStart"/>
      <w:r>
        <w:rPr>
          <w:rFonts w:ascii="Times" w:hAnsi="Times" w:cs="Times"/>
          <w:sz w:val="26"/>
          <w:szCs w:val="26"/>
        </w:rPr>
        <w:t>Seq</w:t>
      </w:r>
      <w:proofErr w:type="spellEnd"/>
      <w:r>
        <w:rPr>
          <w:rFonts w:ascii="Times" w:hAnsi="Times" w:cs="Times"/>
          <w:sz w:val="26"/>
          <w:szCs w:val="26"/>
        </w:rPr>
        <w:t xml:space="preserve"> gene expression estimation with read mapping uncertainty.” Bioinformatics 26.4 (2010): 493-500. </w:t>
      </w:r>
    </w:p>
    <w:sectPr w:rsidR="004379A2" w:rsidRPr="007946FC" w:rsidSect="00375C5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0000000000000000000"/>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altName w:val="Arial"/>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6FC"/>
    <w:rsid w:val="004379A2"/>
    <w:rsid w:val="007946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2A2C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1968</Words>
  <Characters>11222</Characters>
  <Application>Microsoft Macintosh Word</Application>
  <DocSecurity>0</DocSecurity>
  <Lines>93</Lines>
  <Paragraphs>26</Paragraphs>
  <ScaleCrop>false</ScaleCrop>
  <Company/>
  <LinksUpToDate>false</LinksUpToDate>
  <CharactersWithSpaces>13164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Radhika Khetani</dc:creator>
  <cp:keywords/>
  <dc:description/>
  <cp:lastModifiedBy>Radhika Khetani</cp:lastModifiedBy>
  <cp:revision>1</cp:revision>
  <dcterms:created xsi:type="dcterms:W3CDTF">2016-12-21T15:47:00Z</dcterms:created>
  <dcterms:modified xsi:type="dcterms:W3CDTF">2016-12-21T15:49:00Z</dcterms:modified>
</cp:coreProperties>
</file>